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D7D1F0" w14:textId="7300A899" w:rsidR="00407FBD" w:rsidRPr="00192D38" w:rsidRDefault="00407FBD">
      <w:pPr>
        <w:tabs>
          <w:tab w:val="left" w:pos="1216"/>
          <w:tab w:val="left" w:pos="3757"/>
        </w:tabs>
        <w:rPr>
          <w:rFonts w:ascii="Times New Roman" w:hAnsi="Times New Roman" w:cs="Times New Roman"/>
        </w:rPr>
      </w:pPr>
      <w:r w:rsidRPr="00192D38">
        <w:rPr>
          <w:rFonts w:ascii="Times New Roman" w:hAnsi="Times New Roman" w:cs="Times New Roman"/>
        </w:rPr>
        <w:tab/>
      </w:r>
      <w:r w:rsidRPr="00192D38">
        <w:rPr>
          <w:rFonts w:ascii="Times New Roman" w:hAnsi="Times New Roman" w:cs="Times New Roman"/>
        </w:rPr>
        <w:tab/>
      </w:r>
    </w:p>
    <w:p w14:paraId="2DCDCBE8" w14:textId="00E9B0E3" w:rsidR="00BF09C5" w:rsidRDefault="00BF09C5" w:rsidP="00BF09C5">
      <w:pPr>
        <w:pStyle w:val="Intestazione"/>
        <w:jc w:val="right"/>
        <w:rPr>
          <w:rFonts w:ascii="Times New Roman" w:hAnsi="Times New Roman" w:cs="Times New Roman"/>
          <w:iCs/>
          <w:sz w:val="22"/>
          <w:szCs w:val="22"/>
        </w:rPr>
      </w:pPr>
      <w:r>
        <w:rPr>
          <w:rFonts w:ascii="Times New Roman" w:hAnsi="Times New Roman" w:cs="Times New Roman"/>
          <w:iCs/>
          <w:sz w:val="22"/>
          <w:szCs w:val="22"/>
        </w:rPr>
        <w:t>Al Dirigente Scolastico</w:t>
      </w:r>
    </w:p>
    <w:p w14:paraId="4B144BBD" w14:textId="77777777" w:rsidR="00BF09C5" w:rsidRPr="005C1954" w:rsidRDefault="00BF09C5" w:rsidP="00BF09C5">
      <w:pPr>
        <w:pStyle w:val="Intestazione"/>
        <w:jc w:val="right"/>
        <w:rPr>
          <w:rFonts w:ascii="Times New Roman" w:hAnsi="Times New Roman" w:cs="Times New Roman"/>
          <w:iCs/>
          <w:sz w:val="22"/>
          <w:szCs w:val="22"/>
        </w:rPr>
      </w:pPr>
      <w:r>
        <w:rPr>
          <w:rFonts w:ascii="Times New Roman" w:hAnsi="Times New Roman" w:cs="Times New Roman"/>
          <w:iCs/>
          <w:sz w:val="22"/>
          <w:szCs w:val="22"/>
        </w:rPr>
        <w:t>I.C. A. Gramsci di Aprilia</w:t>
      </w:r>
    </w:p>
    <w:p w14:paraId="64AA5DEF" w14:textId="77777777" w:rsidR="00BF09C5" w:rsidRPr="002D3950" w:rsidRDefault="00BF09C5" w:rsidP="00BF09C5">
      <w:pPr>
        <w:pStyle w:val="Intestazione"/>
        <w:jc w:val="center"/>
        <w:rPr>
          <w:rFonts w:ascii="Times New Roman" w:hAnsi="Times New Roman" w:cs="Times New Roman"/>
          <w:i/>
          <w:sz w:val="22"/>
          <w:szCs w:val="22"/>
        </w:rPr>
      </w:pPr>
    </w:p>
    <w:p w14:paraId="3708A066" w14:textId="761558DF" w:rsidR="00BF09C5" w:rsidRDefault="00C3023F" w:rsidP="00BF09C5">
      <w:pPr>
        <w:ind w:leftChars="-1" w:hangingChars="1" w:hanging="2"/>
        <w:jc w:val="center"/>
        <w:rPr>
          <w:rFonts w:ascii="Times New Roman" w:eastAsia="Calibri" w:hAnsi="Times New Roman" w:cs="Times New Roman"/>
          <w:b/>
          <w:caps/>
          <w:sz w:val="22"/>
          <w:szCs w:val="22"/>
          <w:lang w:eastAsia="en-US"/>
        </w:rPr>
      </w:pPr>
      <w:r w:rsidRPr="00C3023F">
        <w:rPr>
          <w:rFonts w:ascii="Times New Roman" w:eastAsia="Calibri" w:hAnsi="Times New Roman" w:cs="Times New Roman"/>
          <w:b/>
          <w:caps/>
          <w:sz w:val="22"/>
          <w:szCs w:val="22"/>
          <w:lang w:eastAsia="en-US"/>
        </w:rPr>
        <w:t>SCHEDA DI AUTOVALUTAZIONE</w:t>
      </w:r>
    </w:p>
    <w:p w14:paraId="36FE6083" w14:textId="77777777" w:rsidR="00C3023F" w:rsidRPr="005C1954" w:rsidRDefault="00C3023F" w:rsidP="00BF09C5">
      <w:pPr>
        <w:ind w:leftChars="-1" w:hangingChars="1" w:hanging="2"/>
        <w:jc w:val="center"/>
        <w:rPr>
          <w:rFonts w:ascii="Times New Roman" w:eastAsia="Calibri" w:hAnsi="Times New Roman" w:cs="Times New Roman"/>
          <w:b/>
          <w:caps/>
          <w:sz w:val="22"/>
          <w:szCs w:val="22"/>
          <w:lang w:eastAsia="en-US"/>
        </w:rPr>
      </w:pPr>
    </w:p>
    <w:p w14:paraId="5387E2A9" w14:textId="0E944B49" w:rsidR="002C40A2" w:rsidRDefault="002A24E1" w:rsidP="003079DF">
      <w:pPr>
        <w:ind w:leftChars="-1" w:hangingChars="1" w:hanging="2"/>
        <w:jc w:val="both"/>
        <w:rPr>
          <w:rFonts w:ascii="Times New Roman" w:eastAsia="Calibri" w:hAnsi="Times New Roman" w:cs="Times New Roman"/>
          <w:b/>
          <w:lang w:eastAsia="en-US"/>
        </w:rPr>
      </w:pPr>
      <w:r w:rsidRPr="002A24E1">
        <w:rPr>
          <w:rFonts w:ascii="Times New Roman" w:eastAsia="Calibri" w:hAnsi="Times New Roman" w:cs="Times New Roman"/>
          <w:b/>
          <w:lang w:eastAsia="en-US"/>
        </w:rPr>
        <w:t>Avviso di selezione rivolto al personale interno  finalizzato alla selezione di formatori esperti e tutor per percorsi di formazione sulla transizione digitale e laboratori di formazione sul campo D.M. 66/2023 prot. n. 8866 del 04/11/2024</w:t>
      </w:r>
    </w:p>
    <w:p w14:paraId="567EA82F" w14:textId="77777777" w:rsidR="002A24E1" w:rsidRPr="00192D38" w:rsidRDefault="002A24E1" w:rsidP="003079DF">
      <w:pPr>
        <w:ind w:leftChars="-1" w:hangingChars="1" w:hanging="2"/>
        <w:jc w:val="both"/>
        <w:rPr>
          <w:rFonts w:ascii="Times New Roman" w:eastAsia="Calibri" w:hAnsi="Times New Roman" w:cs="Times New Roman"/>
          <w:b/>
          <w:lang w:eastAsia="en-US"/>
        </w:rPr>
      </w:pPr>
    </w:p>
    <w:p w14:paraId="636CF9F5" w14:textId="77777777" w:rsidR="00C90950" w:rsidRPr="00287EB7" w:rsidRDefault="00C90950" w:rsidP="00C90950">
      <w:pPr>
        <w:ind w:leftChars="-1" w:hangingChars="1" w:hanging="2"/>
        <w:jc w:val="both"/>
        <w:rPr>
          <w:rFonts w:ascii="Times New Roman" w:eastAsia="Calibri" w:hAnsi="Times New Roman" w:cs="Times New Roman"/>
          <w:bCs/>
          <w:lang w:eastAsia="en-US"/>
        </w:rPr>
      </w:pPr>
      <w:bookmarkStart w:id="0" w:name="_Hlk162551961"/>
      <w:r w:rsidRPr="00287EB7">
        <w:rPr>
          <w:rFonts w:ascii="Times New Roman" w:eastAsia="Calibri" w:hAnsi="Times New Roman" w:cs="Times New Roman"/>
          <w:bCs/>
          <w:lang w:eastAsia="en-US"/>
        </w:rPr>
        <w:t xml:space="preserve">PIANO NAZIONALE DI RIPRESA E RESILIENZA MISSIONE 4: ISTRUZIONE E RICERCA </w:t>
      </w:r>
      <w:r w:rsidRPr="00DC669F">
        <w:rPr>
          <w:rFonts w:ascii="Times New Roman" w:eastAsia="Calibri" w:hAnsi="Times New Roman" w:cs="Times New Roman"/>
          <w:bCs/>
          <w:lang w:eastAsia="en-US"/>
        </w:rPr>
        <w:t xml:space="preserve">Componente 1 – Potenziamento dell’offerta dei servizi di istruzione: dagli asili nido alle Università Investimento 2.1: </w:t>
      </w:r>
      <w:r w:rsidRPr="00DC669F">
        <w:rPr>
          <w:rFonts w:ascii="Times New Roman" w:eastAsia="Calibri" w:hAnsi="Times New Roman" w:cs="Times New Roman"/>
          <w:bCs/>
          <w:i/>
          <w:iCs/>
          <w:lang w:eastAsia="en-US"/>
        </w:rPr>
        <w:t>Didattica digitale integrata e formazione alla transizione digitale del personale scolastico Formazione del personale scolastico per la transizione digitale</w:t>
      </w:r>
      <w:r w:rsidRPr="00DC669F">
        <w:rPr>
          <w:rFonts w:ascii="Times New Roman" w:eastAsia="Calibri" w:hAnsi="Times New Roman" w:cs="Times New Roman"/>
          <w:bCs/>
          <w:lang w:eastAsia="en-US"/>
        </w:rPr>
        <w:t xml:space="preserve"> (D.M. 66/2023) </w:t>
      </w:r>
      <w:r>
        <w:rPr>
          <w:rFonts w:ascii="Times New Roman" w:eastAsia="Calibri" w:hAnsi="Times New Roman" w:cs="Times New Roman"/>
          <w:bCs/>
          <w:lang w:eastAsia="en-US"/>
        </w:rPr>
        <w:t>f</w:t>
      </w:r>
      <w:r w:rsidRPr="00B9034B">
        <w:rPr>
          <w:rFonts w:ascii="Times New Roman" w:eastAsia="Calibri" w:hAnsi="Times New Roman" w:cs="Times New Roman"/>
          <w:bCs/>
          <w:lang w:eastAsia="en-US"/>
        </w:rPr>
        <w:t xml:space="preserve">inanziato dall’Unione </w:t>
      </w:r>
      <w:r>
        <w:rPr>
          <w:rFonts w:ascii="Times New Roman" w:eastAsia="Calibri" w:hAnsi="Times New Roman" w:cs="Times New Roman"/>
          <w:bCs/>
          <w:lang w:eastAsia="en-US"/>
        </w:rPr>
        <w:t>E</w:t>
      </w:r>
      <w:r w:rsidRPr="00B9034B">
        <w:rPr>
          <w:rFonts w:ascii="Times New Roman" w:eastAsia="Calibri" w:hAnsi="Times New Roman" w:cs="Times New Roman"/>
          <w:bCs/>
          <w:lang w:eastAsia="en-US"/>
        </w:rPr>
        <w:t>uropea – Next Generation EU</w:t>
      </w:r>
    </w:p>
    <w:p w14:paraId="66BE0CE2" w14:textId="77777777" w:rsidR="00C90950" w:rsidRPr="00287EB7" w:rsidRDefault="00C90950" w:rsidP="00C90950">
      <w:pPr>
        <w:ind w:leftChars="-1" w:hangingChars="1" w:hanging="2"/>
        <w:jc w:val="both"/>
        <w:rPr>
          <w:rFonts w:ascii="Times New Roman" w:eastAsia="Calibri" w:hAnsi="Times New Roman" w:cs="Times New Roman"/>
          <w:bCs/>
          <w:lang w:eastAsia="en-US"/>
        </w:rPr>
      </w:pPr>
    </w:p>
    <w:p w14:paraId="240134FC" w14:textId="77777777" w:rsidR="00C90950" w:rsidRPr="00287EB7" w:rsidRDefault="00C90950" w:rsidP="00C90950">
      <w:pPr>
        <w:ind w:leftChars="-1" w:hangingChars="1" w:hanging="2"/>
        <w:jc w:val="both"/>
        <w:rPr>
          <w:rFonts w:ascii="Times New Roman" w:eastAsia="Calibri" w:hAnsi="Times New Roman" w:cs="Times New Roman"/>
          <w:b/>
          <w:lang w:eastAsia="en-US"/>
        </w:rPr>
      </w:pPr>
      <w:r w:rsidRPr="00287EB7">
        <w:rPr>
          <w:rFonts w:ascii="Times New Roman" w:eastAsia="Calibri" w:hAnsi="Times New Roman" w:cs="Times New Roman"/>
          <w:b/>
          <w:lang w:eastAsia="en-US"/>
        </w:rPr>
        <w:t xml:space="preserve">Codice Progetto: </w:t>
      </w:r>
      <w:r w:rsidRPr="00DC669F">
        <w:rPr>
          <w:rFonts w:ascii="Times New Roman" w:eastAsia="Calibri" w:hAnsi="Times New Roman" w:cs="Times New Roman"/>
          <w:bCs/>
          <w:lang w:eastAsia="en-US"/>
        </w:rPr>
        <w:t>M4C1I2.1-2023-1222-P-45221</w:t>
      </w:r>
      <w:r w:rsidRPr="00DC669F">
        <w:rPr>
          <w:rFonts w:ascii="Times New Roman" w:eastAsia="Calibri" w:hAnsi="Times New Roman" w:cs="Times New Roman"/>
          <w:b/>
          <w:lang w:eastAsia="en-US"/>
        </w:rPr>
        <w:cr/>
      </w:r>
      <w:r w:rsidRPr="00287EB7">
        <w:rPr>
          <w:rFonts w:ascii="Times New Roman" w:eastAsia="Calibri" w:hAnsi="Times New Roman" w:cs="Times New Roman"/>
          <w:b/>
          <w:lang w:eastAsia="en-US"/>
        </w:rPr>
        <w:t>Titolo</w:t>
      </w:r>
      <w:r w:rsidRPr="00287EB7">
        <w:rPr>
          <w:rFonts w:ascii="Times New Roman" w:eastAsia="Calibri" w:hAnsi="Times New Roman" w:cs="Times New Roman"/>
          <w:bCs/>
          <w:lang w:eastAsia="en-US"/>
        </w:rPr>
        <w:t xml:space="preserve">: </w:t>
      </w:r>
      <w:r w:rsidRPr="00DC669F">
        <w:rPr>
          <w:rFonts w:ascii="Times New Roman" w:eastAsia="Calibri" w:hAnsi="Times New Roman" w:cs="Times New Roman"/>
          <w:bCs/>
          <w:lang w:eastAsia="en-US"/>
        </w:rPr>
        <w:t>Formazione in azione</w:t>
      </w:r>
    </w:p>
    <w:p w14:paraId="5D5A7D30" w14:textId="77777777" w:rsidR="00C90950" w:rsidRDefault="00C90950" w:rsidP="00C90950">
      <w:pPr>
        <w:ind w:leftChars="-1" w:hangingChars="1" w:hanging="2"/>
        <w:jc w:val="both"/>
        <w:rPr>
          <w:rFonts w:ascii="Times New Roman" w:eastAsia="Calibri" w:hAnsi="Times New Roman" w:cs="Times New Roman"/>
          <w:bCs/>
          <w:lang w:eastAsia="en-US"/>
        </w:rPr>
      </w:pPr>
      <w:r w:rsidRPr="00287EB7">
        <w:rPr>
          <w:rFonts w:ascii="Times New Roman" w:eastAsia="Calibri" w:hAnsi="Times New Roman" w:cs="Times New Roman"/>
          <w:b/>
          <w:lang w:eastAsia="en-US"/>
        </w:rPr>
        <w:t>CUP:</w:t>
      </w:r>
      <w:r w:rsidRPr="00287EB7">
        <w:rPr>
          <w:b/>
        </w:rPr>
        <w:t xml:space="preserve"> </w:t>
      </w:r>
      <w:r w:rsidRPr="00DC669F">
        <w:rPr>
          <w:rFonts w:ascii="Times New Roman" w:eastAsia="Calibri" w:hAnsi="Times New Roman" w:cs="Times New Roman"/>
          <w:bCs/>
          <w:lang w:eastAsia="en-US"/>
        </w:rPr>
        <w:t>D14D23004530006</w:t>
      </w:r>
      <w:bookmarkEnd w:id="0"/>
    </w:p>
    <w:p w14:paraId="50259CFF" w14:textId="77777777" w:rsidR="003535C7" w:rsidRPr="002D3950" w:rsidRDefault="003535C7" w:rsidP="00C90950">
      <w:pPr>
        <w:ind w:leftChars="-1" w:hangingChars="1" w:hanging="2"/>
        <w:jc w:val="both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6D33C2C9" w14:textId="6C12B5B6" w:rsidR="00446352" w:rsidRPr="00192D38" w:rsidRDefault="00446352" w:rsidP="003079DF">
      <w:pPr>
        <w:ind w:leftChars="-1" w:hangingChars="1" w:hanging="2"/>
        <w:jc w:val="both"/>
        <w:rPr>
          <w:rFonts w:ascii="Times New Roman" w:eastAsia="Calibri" w:hAnsi="Times New Roman" w:cs="Times New Roman"/>
          <w:b/>
          <w:lang w:eastAsia="en-US"/>
        </w:rPr>
      </w:pPr>
    </w:p>
    <w:p w14:paraId="3F76CA2A" w14:textId="77777777" w:rsidR="00C3023F" w:rsidRPr="00B5601D" w:rsidRDefault="00C3023F" w:rsidP="00C3023F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Il/la sottoscritto/a ______________________________________________ nato/a </w:t>
      </w:r>
      <w:proofErr w:type="spellStart"/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a</w:t>
      </w:r>
      <w:proofErr w:type="spellEnd"/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 ________________________ il____________________ residente a___________________________ Provincia di ___________________ Via/Piazza _______________________________________________n. _________ Codice Fiscale ________________________________________________________, in qualità di </w:t>
      </w: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personale interno all’Istituzione Scolastica in quanto 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______________________________________________ </w:t>
      </w:r>
    </w:p>
    <w:p w14:paraId="4B368BAB" w14:textId="77777777" w:rsidR="00C3023F" w:rsidRPr="00B5601D" w:rsidRDefault="00C3023F" w:rsidP="00C3023F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0698F3DE" w14:textId="77777777" w:rsidR="00C3023F" w:rsidRPr="00B5601D" w:rsidRDefault="00C3023F" w:rsidP="00C3023F">
      <w:pPr>
        <w:jc w:val="both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</w:t>
      </w:r>
    </w:p>
    <w:p w14:paraId="057160F4" w14:textId="77777777" w:rsidR="003535C7" w:rsidRDefault="003535C7" w:rsidP="00C3023F">
      <w:pPr>
        <w:jc w:val="center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34D04FD6" w14:textId="69A134AC" w:rsidR="00C3023F" w:rsidRDefault="00C3023F" w:rsidP="00C3023F">
      <w:pPr>
        <w:jc w:val="center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DICHIARA</w:t>
      </w:r>
    </w:p>
    <w:p w14:paraId="36938375" w14:textId="77777777" w:rsidR="00C3023F" w:rsidRPr="00B5601D" w:rsidRDefault="00C3023F" w:rsidP="00C3023F">
      <w:pPr>
        <w:jc w:val="center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5426FA9E" w14:textId="77777777" w:rsidR="00C3023F" w:rsidRDefault="00C3023F" w:rsidP="00C3023F">
      <w:pPr>
        <w:jc w:val="both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relativamente al profilo oggetto della domanda di partecipazione di essere in possesso dei seguenti titoli di cui è possibile avere evidenza dal curriculum vitae in formato europeo allegato</w:t>
      </w:r>
    </w:p>
    <w:p w14:paraId="76695470" w14:textId="77777777" w:rsidR="00C3023F" w:rsidRPr="008D2CFC" w:rsidRDefault="00C3023F" w:rsidP="00C3023F">
      <w:pPr>
        <w:rPr>
          <w:rFonts w:ascii="Times New Roman" w:eastAsia="Calibri" w:hAnsi="Times New Roman" w:cs="Times New Roman"/>
          <w:bCs/>
          <w:lang w:eastAsia="en-US"/>
        </w:rPr>
      </w:pPr>
    </w:p>
    <w:tbl>
      <w:tblPr>
        <w:tblpPr w:leftFromText="141" w:rightFromText="141" w:vertAnchor="text" w:horzAnchor="page" w:tblpXSpec="center" w:tblpY="78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580"/>
        <w:gridCol w:w="2135"/>
        <w:gridCol w:w="1729"/>
        <w:gridCol w:w="1790"/>
        <w:gridCol w:w="1378"/>
        <w:gridCol w:w="1582"/>
      </w:tblGrid>
      <w:tr w:rsidR="003179F8" w:rsidRPr="008D2CFC" w14:paraId="5A6A5847" w14:textId="77777777" w:rsidTr="00A26D55">
        <w:trPr>
          <w:trHeight w:val="20"/>
        </w:trPr>
        <w:tc>
          <w:tcPr>
            <w:tcW w:w="5000" w:type="pct"/>
            <w:gridSpan w:val="6"/>
          </w:tcPr>
          <w:p w14:paraId="70882D7C" w14:textId="77777777" w:rsidR="003179F8" w:rsidRPr="00C03E87" w:rsidRDefault="003179F8" w:rsidP="00A26D55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bookmarkStart w:id="1" w:name="_Hlk161346028"/>
            <w:r w:rsidRPr="00C03E87">
              <w:rPr>
                <w:rFonts w:ascii="Times New Roman" w:eastAsia="Calibri" w:hAnsi="Times New Roman" w:cs="Times New Roman"/>
                <w:b/>
                <w:bCs/>
              </w:rPr>
              <w:t xml:space="preserve">TABELLA VALUTAZIONE ESPERTO </w:t>
            </w:r>
          </w:p>
          <w:p w14:paraId="19CCA1DD" w14:textId="32FCAD3A" w:rsidR="003179F8" w:rsidRPr="008D2CFC" w:rsidRDefault="003179F8" w:rsidP="00A26D55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</w:tr>
      <w:tr w:rsidR="003179F8" w:rsidRPr="008D2CFC" w14:paraId="48DDD9F3" w14:textId="77777777" w:rsidTr="00A26D55">
        <w:trPr>
          <w:trHeight w:val="20"/>
        </w:trPr>
        <w:tc>
          <w:tcPr>
            <w:tcW w:w="775" w:type="pct"/>
          </w:tcPr>
          <w:p w14:paraId="3CC97016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CRITERI</w:t>
            </w:r>
          </w:p>
          <w:p w14:paraId="16DDE319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DI SELEZIONE</w:t>
            </w:r>
          </w:p>
        </w:tc>
        <w:tc>
          <w:tcPr>
            <w:tcW w:w="1047" w:type="pct"/>
          </w:tcPr>
          <w:p w14:paraId="595DE729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CRITERI DI  VALUTAZIONE</w:t>
            </w:r>
          </w:p>
        </w:tc>
        <w:tc>
          <w:tcPr>
            <w:tcW w:w="848" w:type="pct"/>
          </w:tcPr>
          <w:p w14:paraId="0279E8C3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MODALITÀ DI  VALUTAZIONE</w:t>
            </w:r>
          </w:p>
        </w:tc>
        <w:tc>
          <w:tcPr>
            <w:tcW w:w="878" w:type="pct"/>
          </w:tcPr>
          <w:p w14:paraId="19E344A7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PUNTEGGIO</w:t>
            </w:r>
          </w:p>
          <w:p w14:paraId="3ECD7CE8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sz w:val="16"/>
                <w:szCs w:val="16"/>
              </w:rPr>
              <w:t>di autovalutazione</w:t>
            </w:r>
          </w:p>
          <w:p w14:paraId="6C3DB0A3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sz w:val="16"/>
                <w:szCs w:val="16"/>
              </w:rPr>
              <w:t>a cura del candidato</w:t>
            </w:r>
          </w:p>
        </w:tc>
        <w:tc>
          <w:tcPr>
            <w:tcW w:w="676" w:type="pct"/>
          </w:tcPr>
          <w:p w14:paraId="15AE4DAF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EVIDENZA</w:t>
            </w:r>
          </w:p>
          <w:p w14:paraId="5AE6FEC6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Curriculum</w:t>
            </w:r>
          </w:p>
          <w:p w14:paraId="6AC8E7B7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sz w:val="16"/>
                <w:szCs w:val="16"/>
              </w:rPr>
              <w:t>indicare la pagina a cura del candidato</w:t>
            </w:r>
          </w:p>
        </w:tc>
        <w:tc>
          <w:tcPr>
            <w:tcW w:w="776" w:type="pct"/>
          </w:tcPr>
          <w:p w14:paraId="386E4600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PUNTEGGIO</w:t>
            </w:r>
          </w:p>
          <w:p w14:paraId="798044D7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sz w:val="16"/>
                <w:szCs w:val="16"/>
              </w:rPr>
              <w:t>valutazione a cura della Commissione</w:t>
            </w:r>
          </w:p>
        </w:tc>
      </w:tr>
      <w:tr w:rsidR="003179F8" w:rsidRPr="008D2CFC" w14:paraId="035A63EE" w14:textId="77777777" w:rsidTr="00A26D55">
        <w:trPr>
          <w:trHeight w:val="1996"/>
        </w:trPr>
        <w:tc>
          <w:tcPr>
            <w:tcW w:w="775" w:type="pct"/>
            <w:tcBorders>
              <w:bottom w:val="nil"/>
            </w:tcBorders>
          </w:tcPr>
          <w:p w14:paraId="01FF2436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Titoli di studio</w:t>
            </w:r>
          </w:p>
          <w:p w14:paraId="341CD26E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attinenti all’incarico</w:t>
            </w:r>
          </w:p>
          <w:p w14:paraId="50C1A340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47" w:type="pct"/>
            <w:vAlign w:val="center"/>
          </w:tcPr>
          <w:p w14:paraId="2FA09E33" w14:textId="77777777" w:rsidR="003179F8" w:rsidRDefault="003179F8" w:rsidP="00A26D55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Laurea Triennale</w:t>
            </w:r>
          </w:p>
          <w:p w14:paraId="525D971E" w14:textId="77777777" w:rsidR="002A24E1" w:rsidRDefault="002A24E1" w:rsidP="00A26D55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3FE1DD19" w14:textId="6B7B4DA9" w:rsidR="003179F8" w:rsidRDefault="002A24E1" w:rsidP="00A26D55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o</w:t>
            </w:r>
            <w:r w:rsidR="003179F8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ppure</w:t>
            </w:r>
          </w:p>
          <w:p w14:paraId="56EBE85D" w14:textId="77777777" w:rsidR="003179F8" w:rsidRDefault="003179F8" w:rsidP="00A26D55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326FF6A6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Laurea Magistrale/Specialistica</w:t>
            </w:r>
          </w:p>
          <w:p w14:paraId="0C560E42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48" w:type="pct"/>
          </w:tcPr>
          <w:p w14:paraId="5C6DA62F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Fino a 99 </w:t>
            </w: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 5</w:t>
            </w:r>
          </w:p>
          <w:p w14:paraId="758D395B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Da 100 a 110 </w:t>
            </w: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 7</w:t>
            </w:r>
          </w:p>
          <w:p w14:paraId="45DE418F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110 e lode </w:t>
            </w: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 10</w:t>
            </w:r>
          </w:p>
          <w:p w14:paraId="7A85DB32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25EC4C87" w14:textId="77777777" w:rsidR="002A24E1" w:rsidRDefault="002A24E1" w:rsidP="00A26D55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485C7E7F" w14:textId="77777777" w:rsidR="002A24E1" w:rsidRDefault="002A24E1" w:rsidP="00A26D55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7C36FB9B" w14:textId="75408C8A" w:rsidR="003179F8" w:rsidRPr="008D2CFC" w:rsidRDefault="003179F8" w:rsidP="00A26D55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Fino a 99 </w:t>
            </w: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 12</w:t>
            </w:r>
          </w:p>
          <w:p w14:paraId="645F5F9E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Da 100 a 110 </w:t>
            </w: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 15</w:t>
            </w:r>
          </w:p>
          <w:p w14:paraId="39E42969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110 e lode </w:t>
            </w: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 20</w:t>
            </w:r>
          </w:p>
          <w:p w14:paraId="01156209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78" w:type="pct"/>
          </w:tcPr>
          <w:p w14:paraId="2C5EB249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14:paraId="47EA6B25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14:paraId="071D3A82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14:paraId="075A30BF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Max [20] punti</w:t>
            </w:r>
          </w:p>
        </w:tc>
        <w:tc>
          <w:tcPr>
            <w:tcW w:w="676" w:type="pct"/>
          </w:tcPr>
          <w:p w14:paraId="2A0CC69C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76" w:type="pct"/>
          </w:tcPr>
          <w:p w14:paraId="472C237E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3179F8" w:rsidRPr="008D2CFC" w14:paraId="5C6F2F07" w14:textId="77777777" w:rsidTr="00A26D55">
        <w:trPr>
          <w:trHeight w:val="20"/>
        </w:trPr>
        <w:tc>
          <w:tcPr>
            <w:tcW w:w="775" w:type="pct"/>
            <w:tcBorders>
              <w:top w:val="nil"/>
              <w:bottom w:val="nil"/>
            </w:tcBorders>
          </w:tcPr>
          <w:p w14:paraId="3DB85C0E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Cs/>
                <w:i/>
                <w:sz w:val="16"/>
                <w:szCs w:val="16"/>
              </w:rPr>
            </w:pPr>
          </w:p>
        </w:tc>
        <w:tc>
          <w:tcPr>
            <w:tcW w:w="1047" w:type="pct"/>
            <w:vAlign w:val="center"/>
          </w:tcPr>
          <w:p w14:paraId="64B06092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Cs/>
                <w:i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Ulteriore laurea rispetto alla prima</w:t>
            </w:r>
          </w:p>
        </w:tc>
        <w:tc>
          <w:tcPr>
            <w:tcW w:w="848" w:type="pct"/>
          </w:tcPr>
          <w:p w14:paraId="5D75B8EC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Triennale  </w:t>
            </w: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 5</w:t>
            </w:r>
          </w:p>
          <w:p w14:paraId="0844278E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39AE22B1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Specialistica </w:t>
            </w: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 10</w:t>
            </w:r>
          </w:p>
        </w:tc>
        <w:tc>
          <w:tcPr>
            <w:tcW w:w="878" w:type="pct"/>
          </w:tcPr>
          <w:p w14:paraId="6875AB4D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14:paraId="0539A25C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Max [10] punti</w:t>
            </w:r>
          </w:p>
        </w:tc>
        <w:tc>
          <w:tcPr>
            <w:tcW w:w="676" w:type="pct"/>
          </w:tcPr>
          <w:p w14:paraId="0F1660CB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76" w:type="pct"/>
          </w:tcPr>
          <w:p w14:paraId="688BF627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3179F8" w:rsidRPr="008D2CFC" w14:paraId="62F73018" w14:textId="77777777" w:rsidTr="00A26D55">
        <w:trPr>
          <w:trHeight w:val="20"/>
        </w:trPr>
        <w:tc>
          <w:tcPr>
            <w:tcW w:w="775" w:type="pct"/>
            <w:tcBorders>
              <w:top w:val="nil"/>
              <w:bottom w:val="nil"/>
            </w:tcBorders>
          </w:tcPr>
          <w:p w14:paraId="306BF8DC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47" w:type="pct"/>
            <w:tcBorders>
              <w:bottom w:val="nil"/>
            </w:tcBorders>
            <w:vAlign w:val="center"/>
          </w:tcPr>
          <w:p w14:paraId="3936D72E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Corso di perfezionamento almeno annuale / Master I o II livello /Dottorato di Ricerca</w:t>
            </w:r>
          </w:p>
        </w:tc>
        <w:tc>
          <w:tcPr>
            <w:tcW w:w="848" w:type="pct"/>
            <w:tcBorders>
              <w:bottom w:val="nil"/>
            </w:tcBorders>
          </w:tcPr>
          <w:p w14:paraId="07E9CF97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Corso di perfezionamento</w:t>
            </w:r>
          </w:p>
          <w:p w14:paraId="2FCD7919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 1 per corso</w:t>
            </w:r>
          </w:p>
          <w:p w14:paraId="78AB721F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</w:p>
          <w:p w14:paraId="6445F862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lastRenderedPageBreak/>
              <w:t>Master di I livello/II livello</w:t>
            </w:r>
          </w:p>
          <w:p w14:paraId="6B56C1CF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 2 per master</w:t>
            </w:r>
          </w:p>
          <w:p w14:paraId="7A5605DA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</w:p>
          <w:p w14:paraId="512B6C83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Dottorato di Ricerca</w:t>
            </w:r>
          </w:p>
          <w:p w14:paraId="09EEC239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 xml:space="preserve">punti 5 </w:t>
            </w:r>
          </w:p>
          <w:p w14:paraId="279DB603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78" w:type="pct"/>
            <w:tcBorders>
              <w:bottom w:val="nil"/>
            </w:tcBorders>
          </w:tcPr>
          <w:p w14:paraId="685C587F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14:paraId="39BBDDF3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14:paraId="773E76A3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Max [10] punti</w:t>
            </w:r>
          </w:p>
        </w:tc>
        <w:tc>
          <w:tcPr>
            <w:tcW w:w="676" w:type="pct"/>
            <w:tcBorders>
              <w:bottom w:val="nil"/>
            </w:tcBorders>
          </w:tcPr>
          <w:p w14:paraId="325A305F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76" w:type="pct"/>
            <w:tcBorders>
              <w:bottom w:val="nil"/>
            </w:tcBorders>
          </w:tcPr>
          <w:p w14:paraId="48FE6861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3179F8" w:rsidRPr="008D2CFC" w14:paraId="15136101" w14:textId="77777777" w:rsidTr="00A26D55">
        <w:trPr>
          <w:trHeight w:val="20"/>
        </w:trPr>
        <w:tc>
          <w:tcPr>
            <w:tcW w:w="775" w:type="pct"/>
            <w:tcBorders>
              <w:bottom w:val="nil"/>
            </w:tcBorders>
          </w:tcPr>
          <w:p w14:paraId="3FFD0746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Titoli culturali </w:t>
            </w:r>
          </w:p>
          <w:p w14:paraId="690CDA40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attinenti all’incarico</w:t>
            </w:r>
          </w:p>
          <w:p w14:paraId="2D1DB094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47" w:type="pct"/>
            <w:tcBorders>
              <w:bottom w:val="nil"/>
            </w:tcBorders>
            <w:vAlign w:val="center"/>
          </w:tcPr>
          <w:p w14:paraId="670BE3BF" w14:textId="77777777" w:rsidR="003179F8" w:rsidRPr="004703A7" w:rsidRDefault="003179F8" w:rsidP="00A26D55">
            <w:pPr>
              <w:ind w:left="10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703A7"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 xml:space="preserve">Certificazioni </w:t>
            </w:r>
            <w:r w:rsidRPr="004703A7">
              <w:rPr>
                <w:rFonts w:ascii="Times New Roman" w:hAnsi="Times New Roman" w:cs="Times New Roman"/>
                <w:sz w:val="16"/>
                <w:szCs w:val="16"/>
              </w:rPr>
              <w:t xml:space="preserve"> / </w:t>
            </w:r>
          </w:p>
          <w:p w14:paraId="4E2D0940" w14:textId="77777777" w:rsidR="003179F8" w:rsidRPr="004703A7" w:rsidRDefault="003179F8" w:rsidP="00A26D55">
            <w:pPr>
              <w:ind w:left="10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703A7">
              <w:rPr>
                <w:rFonts w:ascii="Times New Roman" w:hAnsi="Times New Roman" w:cs="Times New Roman"/>
                <w:sz w:val="16"/>
                <w:szCs w:val="16"/>
              </w:rPr>
              <w:t>Corsi di formazione</w:t>
            </w:r>
          </w:p>
          <w:p w14:paraId="30C8C78C" w14:textId="77777777" w:rsidR="003179F8" w:rsidRPr="004703A7" w:rsidRDefault="003179F8" w:rsidP="00A26D55">
            <w:pPr>
              <w:ind w:left="10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19C23E6" w14:textId="77777777" w:rsidR="003179F8" w:rsidRPr="004703A7" w:rsidRDefault="003179F8" w:rsidP="00A26D55">
            <w:pPr>
              <w:ind w:left="10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E19E074" w14:textId="77777777" w:rsidR="003179F8" w:rsidRPr="004703A7" w:rsidRDefault="003179F8" w:rsidP="00A26D55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48" w:type="pct"/>
            <w:tcBorders>
              <w:bottom w:val="nil"/>
            </w:tcBorders>
          </w:tcPr>
          <w:p w14:paraId="41C4C14B" w14:textId="77777777" w:rsidR="003179F8" w:rsidRPr="004703A7" w:rsidRDefault="003179F8" w:rsidP="00A26D5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703A7">
              <w:rPr>
                <w:rFonts w:ascii="Times New Roman" w:hAnsi="Times New Roman" w:cs="Times New Roman"/>
                <w:sz w:val="16"/>
                <w:szCs w:val="16"/>
              </w:rPr>
              <w:t>Certificazione informatiche riconosciute dal MIUR</w:t>
            </w:r>
          </w:p>
          <w:p w14:paraId="34383D87" w14:textId="77777777" w:rsidR="003179F8" w:rsidRPr="004703A7" w:rsidRDefault="003179F8" w:rsidP="00A26D55">
            <w:pPr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4703A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punti 2 per certificazione</w:t>
            </w:r>
          </w:p>
          <w:p w14:paraId="6C9D315E" w14:textId="77777777" w:rsidR="003179F8" w:rsidRPr="004703A7" w:rsidRDefault="003179F8" w:rsidP="00A26D5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57BCE5E" w14:textId="77777777" w:rsidR="003179F8" w:rsidRPr="004703A7" w:rsidRDefault="003179F8" w:rsidP="00A26D5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703A7">
              <w:rPr>
                <w:rFonts w:ascii="Times New Roman" w:hAnsi="Times New Roman" w:cs="Times New Roman"/>
                <w:sz w:val="16"/>
                <w:szCs w:val="16"/>
              </w:rPr>
              <w:t>Corso di formazione con rilascio attestato finale</w:t>
            </w:r>
          </w:p>
          <w:p w14:paraId="59A8E9A7" w14:textId="77777777" w:rsidR="003179F8" w:rsidRPr="004703A7" w:rsidRDefault="003179F8" w:rsidP="00A26D55">
            <w:pPr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4703A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punti 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</w:t>
            </w:r>
            <w:r w:rsidRPr="004703A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per corso</w:t>
            </w:r>
          </w:p>
          <w:p w14:paraId="40188F06" w14:textId="77777777" w:rsidR="003179F8" w:rsidRPr="004703A7" w:rsidRDefault="003179F8" w:rsidP="00A26D55">
            <w:pPr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0933AD7A" w14:textId="77777777" w:rsidR="003179F8" w:rsidRPr="004703A7" w:rsidRDefault="003179F8" w:rsidP="00A26D55">
            <w:pPr>
              <w:widowControl w:val="0"/>
              <w:autoSpaceDE w:val="0"/>
              <w:autoSpaceDN w:val="0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</w:pPr>
            <w:proofErr w:type="spellStart"/>
            <w:r w:rsidRPr="004703A7"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  <w:t>Certificazioni</w:t>
            </w:r>
            <w:proofErr w:type="spellEnd"/>
            <w:r w:rsidRPr="004703A7"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703A7"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  <w:t>formazione</w:t>
            </w:r>
            <w:proofErr w:type="spellEnd"/>
            <w:r w:rsidRPr="004703A7"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  <w:t xml:space="preserve"> </w:t>
            </w:r>
          </w:p>
          <w:p w14:paraId="1E92E210" w14:textId="77777777" w:rsidR="003179F8" w:rsidRPr="004703A7" w:rsidRDefault="003179F8" w:rsidP="00A26D55">
            <w:pPr>
              <w:widowControl w:val="0"/>
              <w:autoSpaceDE w:val="0"/>
              <w:autoSpaceDN w:val="0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</w:pPr>
            <w:proofErr w:type="spellStart"/>
            <w:r w:rsidRPr="004703A7"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  <w:t>specialistica</w:t>
            </w:r>
            <w:proofErr w:type="spellEnd"/>
          </w:p>
          <w:p w14:paraId="03F730E5" w14:textId="77777777" w:rsidR="003179F8" w:rsidRPr="004703A7" w:rsidRDefault="003179F8" w:rsidP="00A26D55">
            <w:pPr>
              <w:widowControl w:val="0"/>
              <w:autoSpaceDE w:val="0"/>
              <w:autoSpaceDN w:val="0"/>
              <w:jc w:val="both"/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val="en-US" w:eastAsia="en-US"/>
              </w:rPr>
            </w:pPr>
            <w:proofErr w:type="spellStart"/>
            <w:r w:rsidRPr="004703A7"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val="en-US" w:eastAsia="en-US"/>
              </w:rPr>
              <w:t>punti</w:t>
            </w:r>
            <w:proofErr w:type="spellEnd"/>
            <w:r w:rsidRPr="004703A7"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val="en-US" w:eastAsia="en-US"/>
              </w:rPr>
              <w:t xml:space="preserve"> 1 </w:t>
            </w:r>
            <w:r w:rsidRPr="004703A7"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  <w:t xml:space="preserve">per </w:t>
            </w:r>
            <w:proofErr w:type="spellStart"/>
            <w:r w:rsidRPr="004703A7"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  <w:t>certificazione</w:t>
            </w:r>
            <w:proofErr w:type="spellEnd"/>
          </w:p>
          <w:p w14:paraId="3D1B73B2" w14:textId="77777777" w:rsidR="003179F8" w:rsidRPr="004703A7" w:rsidRDefault="003179F8" w:rsidP="00A26D55">
            <w:pPr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61323779" w14:textId="77777777" w:rsidR="003179F8" w:rsidRPr="004703A7" w:rsidRDefault="003179F8" w:rsidP="00A26D55">
            <w:pPr>
              <w:widowControl w:val="0"/>
              <w:autoSpaceDE w:val="0"/>
              <w:autoSpaceDN w:val="0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</w:pPr>
            <w:proofErr w:type="spellStart"/>
            <w:r w:rsidRPr="004703A7"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  <w:t>Iscrizione</w:t>
            </w:r>
            <w:proofErr w:type="spellEnd"/>
            <w:r w:rsidRPr="004703A7"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  <w:t xml:space="preserve"> ad Albi </w:t>
            </w:r>
          </w:p>
          <w:p w14:paraId="5E87058E" w14:textId="77777777" w:rsidR="003179F8" w:rsidRPr="004703A7" w:rsidRDefault="003179F8" w:rsidP="00A26D55">
            <w:pPr>
              <w:widowControl w:val="0"/>
              <w:autoSpaceDE w:val="0"/>
              <w:autoSpaceDN w:val="0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</w:pPr>
            <w:proofErr w:type="spellStart"/>
            <w:r w:rsidRPr="004703A7"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  <w:t>professionali</w:t>
            </w:r>
            <w:proofErr w:type="spellEnd"/>
            <w:r w:rsidRPr="004703A7"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  <w:t xml:space="preserve"> </w:t>
            </w:r>
          </w:p>
          <w:p w14:paraId="7CED084D" w14:textId="77777777" w:rsidR="003179F8" w:rsidRPr="004703A7" w:rsidRDefault="003179F8" w:rsidP="00A26D55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  <w:proofErr w:type="spellStart"/>
            <w:r w:rsidRPr="004703A7"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val="en-US" w:eastAsia="en-US"/>
              </w:rPr>
              <w:t>punti</w:t>
            </w:r>
            <w:proofErr w:type="spellEnd"/>
            <w:r w:rsidRPr="004703A7"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val="en-US" w:eastAsia="en-US"/>
              </w:rPr>
              <w:t xml:space="preserve"> 2</w:t>
            </w:r>
          </w:p>
        </w:tc>
        <w:tc>
          <w:tcPr>
            <w:tcW w:w="878" w:type="pct"/>
            <w:tcBorders>
              <w:bottom w:val="nil"/>
            </w:tcBorders>
          </w:tcPr>
          <w:p w14:paraId="2C646B82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14:paraId="237D25AE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Max [10] punti</w:t>
            </w:r>
          </w:p>
        </w:tc>
        <w:tc>
          <w:tcPr>
            <w:tcW w:w="676" w:type="pct"/>
            <w:tcBorders>
              <w:bottom w:val="nil"/>
            </w:tcBorders>
          </w:tcPr>
          <w:p w14:paraId="131B5AAE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76" w:type="pct"/>
            <w:tcBorders>
              <w:bottom w:val="nil"/>
            </w:tcBorders>
          </w:tcPr>
          <w:p w14:paraId="1B729037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3179F8" w:rsidRPr="008D2CFC" w14:paraId="6BD48FE4" w14:textId="77777777" w:rsidTr="00A26D55">
        <w:trPr>
          <w:trHeight w:val="20"/>
        </w:trPr>
        <w:tc>
          <w:tcPr>
            <w:tcW w:w="775" w:type="pct"/>
            <w:tcBorders>
              <w:top w:val="nil"/>
            </w:tcBorders>
          </w:tcPr>
          <w:p w14:paraId="237D20BB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47" w:type="pct"/>
            <w:tcBorders>
              <w:top w:val="nil"/>
            </w:tcBorders>
          </w:tcPr>
          <w:p w14:paraId="125D76B6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48" w:type="pct"/>
            <w:tcBorders>
              <w:top w:val="nil"/>
            </w:tcBorders>
          </w:tcPr>
          <w:p w14:paraId="269FD040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78" w:type="pct"/>
            <w:tcBorders>
              <w:top w:val="nil"/>
            </w:tcBorders>
          </w:tcPr>
          <w:p w14:paraId="5C050090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46F381EF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76" w:type="pct"/>
            <w:tcBorders>
              <w:top w:val="nil"/>
            </w:tcBorders>
          </w:tcPr>
          <w:p w14:paraId="06CC7DB4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76" w:type="pct"/>
            <w:tcBorders>
              <w:top w:val="nil"/>
            </w:tcBorders>
          </w:tcPr>
          <w:p w14:paraId="6DFF07A1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</w:tr>
      <w:tr w:rsidR="003179F8" w:rsidRPr="008D2CFC" w14:paraId="534BAD02" w14:textId="77777777" w:rsidTr="00A26D55">
        <w:trPr>
          <w:trHeight w:val="20"/>
        </w:trPr>
        <w:tc>
          <w:tcPr>
            <w:tcW w:w="775" w:type="pct"/>
          </w:tcPr>
          <w:p w14:paraId="54A106F4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Esperienza professionale</w:t>
            </w:r>
          </w:p>
          <w:p w14:paraId="4094927C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attinente all’incarico</w:t>
            </w:r>
          </w:p>
          <w:p w14:paraId="1EC482B4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73D6FD31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19BC3DC9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659AFA98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Cs/>
                <w:i/>
                <w:sz w:val="16"/>
                <w:szCs w:val="16"/>
              </w:rPr>
            </w:pPr>
          </w:p>
        </w:tc>
        <w:tc>
          <w:tcPr>
            <w:tcW w:w="1047" w:type="pct"/>
            <w:vAlign w:val="center"/>
          </w:tcPr>
          <w:p w14:paraId="058C8A5D" w14:textId="77777777" w:rsidR="003179F8" w:rsidRPr="004703A7" w:rsidRDefault="003179F8" w:rsidP="00A26D5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BA4CFE6" w14:textId="77777777" w:rsidR="003179F8" w:rsidRPr="004703A7" w:rsidRDefault="003179F8" w:rsidP="00A26D5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CC89AA5" w14:textId="77777777" w:rsidR="003179F8" w:rsidRPr="004703A7" w:rsidRDefault="003179F8" w:rsidP="00A26D5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6E1A1F4" w14:textId="77777777" w:rsidR="003179F8" w:rsidRPr="004703A7" w:rsidRDefault="003179F8" w:rsidP="00A26D55">
            <w:pPr>
              <w:ind w:left="10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703A7"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 xml:space="preserve">Esperienza professionale </w:t>
            </w:r>
            <w:r w:rsidRPr="004703A7">
              <w:rPr>
                <w:rFonts w:ascii="Times New Roman" w:hAnsi="Times New Roman" w:cs="Times New Roman"/>
                <w:sz w:val="16"/>
                <w:szCs w:val="16"/>
              </w:rPr>
              <w:t>maturata in settori</w:t>
            </w:r>
          </w:p>
          <w:p w14:paraId="090EEAC8" w14:textId="77777777" w:rsidR="003179F8" w:rsidRPr="004703A7" w:rsidRDefault="003179F8" w:rsidP="00A26D55">
            <w:pPr>
              <w:ind w:left="10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703A7">
              <w:rPr>
                <w:rFonts w:ascii="Times New Roman" w:hAnsi="Times New Roman" w:cs="Times New Roman"/>
                <w:sz w:val="16"/>
                <w:szCs w:val="16"/>
              </w:rPr>
              <w:t xml:space="preserve">attinenti all’ambito </w:t>
            </w:r>
            <w:r w:rsidRPr="004703A7"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>professionale</w:t>
            </w:r>
            <w:r w:rsidRPr="004703A7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 xml:space="preserve"> </w:t>
            </w:r>
            <w:r w:rsidRPr="004703A7"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>richiesto</w:t>
            </w:r>
          </w:p>
          <w:p w14:paraId="1C51A5AB" w14:textId="77777777" w:rsidR="003179F8" w:rsidRPr="004703A7" w:rsidRDefault="003179F8" w:rsidP="00A26D55">
            <w:pPr>
              <w:rPr>
                <w:rFonts w:ascii="Times New Roman" w:eastAsia="Calibri" w:hAnsi="Times New Roman" w:cs="Times New Roman"/>
                <w:bCs/>
                <w:i/>
                <w:sz w:val="16"/>
                <w:szCs w:val="16"/>
              </w:rPr>
            </w:pPr>
          </w:p>
        </w:tc>
        <w:tc>
          <w:tcPr>
            <w:tcW w:w="848" w:type="pct"/>
          </w:tcPr>
          <w:p w14:paraId="034D4EA4" w14:textId="77777777" w:rsidR="003179F8" w:rsidRPr="004703A7" w:rsidRDefault="003179F8" w:rsidP="00A26D55">
            <w:pPr>
              <w:ind w:right="13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703A7">
              <w:rPr>
                <w:rFonts w:ascii="Times New Roman" w:hAnsi="Times New Roman" w:cs="Times New Roman"/>
                <w:sz w:val="16"/>
                <w:szCs w:val="16"/>
              </w:rPr>
              <w:t>Incarico in qualità di docente esperto in corsi attinenti (PON/POR/PNRR/</w:t>
            </w:r>
          </w:p>
          <w:p w14:paraId="47CEA1ED" w14:textId="77777777" w:rsidR="003179F8" w:rsidRPr="004703A7" w:rsidRDefault="003179F8" w:rsidP="00A26D55">
            <w:pPr>
              <w:ind w:right="13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703A7">
              <w:rPr>
                <w:rFonts w:ascii="Times New Roman" w:hAnsi="Times New Roman" w:cs="Times New Roman"/>
                <w:sz w:val="16"/>
                <w:szCs w:val="16"/>
              </w:rPr>
              <w:t>Università/Istituzioni scolastiche)</w:t>
            </w:r>
          </w:p>
          <w:p w14:paraId="5D26CB5A" w14:textId="77777777" w:rsidR="003179F8" w:rsidRPr="004703A7" w:rsidRDefault="003179F8" w:rsidP="00A26D55">
            <w:pPr>
              <w:ind w:right="136"/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4703A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punti 2 per incarico</w:t>
            </w:r>
          </w:p>
          <w:p w14:paraId="34542CC3" w14:textId="77777777" w:rsidR="003179F8" w:rsidRPr="004703A7" w:rsidRDefault="003179F8" w:rsidP="00A26D55">
            <w:pPr>
              <w:ind w:right="136"/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1C46125A" w14:textId="77777777" w:rsidR="003179F8" w:rsidRPr="004703A7" w:rsidRDefault="003179F8" w:rsidP="00A26D55">
            <w:pPr>
              <w:ind w:right="136"/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473AD48C" w14:textId="77777777" w:rsidR="003179F8" w:rsidRPr="004703A7" w:rsidRDefault="003179F8" w:rsidP="00A26D55">
            <w:pPr>
              <w:widowControl w:val="0"/>
              <w:autoSpaceDE w:val="0"/>
              <w:autoSpaceDN w:val="0"/>
              <w:ind w:right="136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</w:pPr>
            <w:proofErr w:type="spellStart"/>
            <w:r w:rsidRPr="004703A7"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  <w:t>Documentabile</w:t>
            </w:r>
            <w:proofErr w:type="spellEnd"/>
            <w:r w:rsidRPr="004703A7"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  <w:t xml:space="preserve"> </w:t>
            </w:r>
          </w:p>
          <w:p w14:paraId="36F8CE22" w14:textId="77777777" w:rsidR="003179F8" w:rsidRPr="004703A7" w:rsidRDefault="003179F8" w:rsidP="00A26D55">
            <w:pPr>
              <w:widowControl w:val="0"/>
              <w:autoSpaceDE w:val="0"/>
              <w:autoSpaceDN w:val="0"/>
              <w:ind w:right="136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</w:pPr>
            <w:proofErr w:type="spellStart"/>
            <w:r w:rsidRPr="004703A7"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  <w:t>esperienza</w:t>
            </w:r>
            <w:proofErr w:type="spellEnd"/>
            <w:r w:rsidRPr="004703A7"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703A7"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  <w:t>professionale</w:t>
            </w:r>
            <w:proofErr w:type="spellEnd"/>
            <w:r w:rsidRPr="004703A7"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  <w:t xml:space="preserve"> </w:t>
            </w:r>
          </w:p>
          <w:p w14:paraId="0208CEF0" w14:textId="77777777" w:rsidR="003179F8" w:rsidRPr="004703A7" w:rsidRDefault="003179F8" w:rsidP="00A26D55">
            <w:pPr>
              <w:widowControl w:val="0"/>
              <w:autoSpaceDE w:val="0"/>
              <w:autoSpaceDN w:val="0"/>
              <w:ind w:right="136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</w:pPr>
            <w:proofErr w:type="spellStart"/>
            <w:r w:rsidRPr="004703A7"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  <w:t>specifica</w:t>
            </w:r>
            <w:proofErr w:type="spellEnd"/>
            <w:r w:rsidRPr="004703A7"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703A7"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  <w:t>attinente</w:t>
            </w:r>
            <w:proofErr w:type="spellEnd"/>
            <w:r w:rsidRPr="004703A7"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703A7"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  <w:t>l’incarico</w:t>
            </w:r>
            <w:proofErr w:type="spellEnd"/>
          </w:p>
          <w:p w14:paraId="26F785D6" w14:textId="77777777" w:rsidR="003179F8" w:rsidRPr="004703A7" w:rsidRDefault="003179F8" w:rsidP="00A26D55">
            <w:pPr>
              <w:widowControl w:val="0"/>
              <w:autoSpaceDE w:val="0"/>
              <w:autoSpaceDN w:val="0"/>
              <w:ind w:right="136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</w:pPr>
            <w:proofErr w:type="spellStart"/>
            <w:r w:rsidRPr="004703A7"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val="en-US" w:eastAsia="en-US"/>
              </w:rPr>
              <w:t>punti</w:t>
            </w:r>
            <w:proofErr w:type="spellEnd"/>
            <w:r w:rsidRPr="004703A7"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val="en-US" w:eastAsia="en-US"/>
              </w:rPr>
              <w:t xml:space="preserve"> 1</w:t>
            </w:r>
            <w:r w:rsidRPr="004703A7"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  <w:t xml:space="preserve"> per </w:t>
            </w:r>
            <w:proofErr w:type="spellStart"/>
            <w:r w:rsidRPr="004703A7"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  <w:t>esperienza</w:t>
            </w:r>
            <w:proofErr w:type="spellEnd"/>
          </w:p>
          <w:p w14:paraId="00D62283" w14:textId="77777777" w:rsidR="003179F8" w:rsidRPr="004703A7" w:rsidRDefault="003179F8" w:rsidP="00A26D55">
            <w:pPr>
              <w:widowControl w:val="0"/>
              <w:autoSpaceDE w:val="0"/>
              <w:autoSpaceDN w:val="0"/>
              <w:ind w:right="136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</w:pPr>
            <w:r w:rsidRPr="004703A7"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  <w:t xml:space="preserve">per un </w:t>
            </w:r>
            <w:proofErr w:type="spellStart"/>
            <w:r w:rsidRPr="004703A7"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  <w:t>massimo</w:t>
            </w:r>
            <w:proofErr w:type="spellEnd"/>
            <w:r w:rsidRPr="004703A7"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  <w:t xml:space="preserve"> di 30 </w:t>
            </w:r>
          </w:p>
          <w:p w14:paraId="31F6B5CF" w14:textId="77777777" w:rsidR="003179F8" w:rsidRPr="004703A7" w:rsidRDefault="003179F8" w:rsidP="00A26D55">
            <w:pPr>
              <w:ind w:right="136"/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proofErr w:type="spellStart"/>
            <w:r w:rsidRPr="004703A7"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  <w:t>punti</w:t>
            </w:r>
            <w:proofErr w:type="spellEnd"/>
            <w:r w:rsidRPr="004703A7"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val="en-US" w:eastAsia="en-US"/>
              </w:rPr>
              <w:t xml:space="preserve"> </w:t>
            </w:r>
          </w:p>
          <w:p w14:paraId="60A9A535" w14:textId="77777777" w:rsidR="003179F8" w:rsidRPr="004703A7" w:rsidRDefault="003179F8" w:rsidP="00A26D55">
            <w:pPr>
              <w:ind w:right="136"/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6733D3E1" w14:textId="77777777" w:rsidR="003179F8" w:rsidRPr="004703A7" w:rsidRDefault="003179F8" w:rsidP="00A26D55">
            <w:pPr>
              <w:ind w:right="13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703A7">
              <w:rPr>
                <w:rFonts w:ascii="Times New Roman" w:hAnsi="Times New Roman" w:cs="Times New Roman"/>
                <w:sz w:val="16"/>
                <w:szCs w:val="16"/>
              </w:rPr>
              <w:t>Pubblicazioni  attinenti l’incarico</w:t>
            </w:r>
          </w:p>
          <w:p w14:paraId="4A545D5E" w14:textId="77777777" w:rsidR="003179F8" w:rsidRPr="004703A7" w:rsidRDefault="003179F8" w:rsidP="00A26D55">
            <w:pPr>
              <w:ind w:right="13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703A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punti 1</w:t>
            </w:r>
            <w:r w:rsidRPr="004703A7">
              <w:rPr>
                <w:rFonts w:ascii="Times New Roman" w:hAnsi="Times New Roman" w:cs="Times New Roman"/>
                <w:sz w:val="16"/>
                <w:szCs w:val="16"/>
              </w:rPr>
              <w:t xml:space="preserve"> per pubblicazione</w:t>
            </w:r>
          </w:p>
          <w:p w14:paraId="218EB7F1" w14:textId="77777777" w:rsidR="003179F8" w:rsidRPr="004703A7" w:rsidRDefault="003179F8" w:rsidP="00A26D55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878" w:type="pct"/>
          </w:tcPr>
          <w:p w14:paraId="7B335564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7B5FCA0C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Max [50] punti</w:t>
            </w:r>
          </w:p>
          <w:p w14:paraId="24D71DC8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6B9E3907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2FFEA44D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56F1E108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1852DF8D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3E56F06D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76" w:type="pct"/>
          </w:tcPr>
          <w:p w14:paraId="28525506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76" w:type="pct"/>
          </w:tcPr>
          <w:p w14:paraId="79948F55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</w:tr>
      <w:bookmarkEnd w:id="1"/>
    </w:tbl>
    <w:p w14:paraId="7717CB14" w14:textId="77777777" w:rsidR="00C3023F" w:rsidRDefault="00C3023F" w:rsidP="00C3023F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tbl>
      <w:tblPr>
        <w:tblpPr w:leftFromText="141" w:rightFromText="141" w:vertAnchor="text" w:horzAnchor="page" w:tblpXSpec="center" w:tblpY="78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580"/>
        <w:gridCol w:w="2135"/>
        <w:gridCol w:w="1729"/>
        <w:gridCol w:w="1790"/>
        <w:gridCol w:w="1378"/>
        <w:gridCol w:w="1582"/>
      </w:tblGrid>
      <w:tr w:rsidR="003179F8" w:rsidRPr="008D2CFC" w14:paraId="5C878181" w14:textId="77777777" w:rsidTr="00A26D55">
        <w:trPr>
          <w:trHeight w:val="20"/>
        </w:trPr>
        <w:tc>
          <w:tcPr>
            <w:tcW w:w="5000" w:type="pct"/>
            <w:gridSpan w:val="6"/>
          </w:tcPr>
          <w:p w14:paraId="219CFEBC" w14:textId="77777777" w:rsidR="003179F8" w:rsidRPr="00C03E87" w:rsidRDefault="003179F8" w:rsidP="00A26D55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C03E87">
              <w:rPr>
                <w:rFonts w:ascii="Times New Roman" w:eastAsia="Calibri" w:hAnsi="Times New Roman" w:cs="Times New Roman"/>
                <w:b/>
                <w:bCs/>
              </w:rPr>
              <w:t xml:space="preserve">TABELLA VALUTAZIONE </w:t>
            </w:r>
            <w:r>
              <w:rPr>
                <w:rFonts w:ascii="Times New Roman" w:eastAsia="Calibri" w:hAnsi="Times New Roman" w:cs="Times New Roman"/>
                <w:b/>
                <w:bCs/>
              </w:rPr>
              <w:t>TUTOR</w:t>
            </w:r>
          </w:p>
          <w:p w14:paraId="5BC981DA" w14:textId="5C5703E5" w:rsidR="003179F8" w:rsidRPr="008D2CFC" w:rsidRDefault="003179F8" w:rsidP="00A26D55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</w:tr>
      <w:tr w:rsidR="003179F8" w:rsidRPr="008D2CFC" w14:paraId="5DE2B284" w14:textId="77777777" w:rsidTr="00A26D55">
        <w:trPr>
          <w:trHeight w:val="20"/>
        </w:trPr>
        <w:tc>
          <w:tcPr>
            <w:tcW w:w="775" w:type="pct"/>
          </w:tcPr>
          <w:p w14:paraId="55800EA0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CRITERI</w:t>
            </w:r>
          </w:p>
          <w:p w14:paraId="2CBDE505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DI SELEZIONE</w:t>
            </w:r>
          </w:p>
        </w:tc>
        <w:tc>
          <w:tcPr>
            <w:tcW w:w="1047" w:type="pct"/>
          </w:tcPr>
          <w:p w14:paraId="0C07C2F1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CRITERI DI  VALUTAZIONE</w:t>
            </w:r>
          </w:p>
        </w:tc>
        <w:tc>
          <w:tcPr>
            <w:tcW w:w="848" w:type="pct"/>
          </w:tcPr>
          <w:p w14:paraId="20CE4E07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MODALITÀ DI  VALUTAZIONE</w:t>
            </w:r>
          </w:p>
        </w:tc>
        <w:tc>
          <w:tcPr>
            <w:tcW w:w="878" w:type="pct"/>
          </w:tcPr>
          <w:p w14:paraId="2594180B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PUNTEGGIO</w:t>
            </w:r>
          </w:p>
          <w:p w14:paraId="3D6B2BFF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sz w:val="16"/>
                <w:szCs w:val="16"/>
              </w:rPr>
              <w:t>di autovalutazione</w:t>
            </w:r>
          </w:p>
          <w:p w14:paraId="5383B2D9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sz w:val="16"/>
                <w:szCs w:val="16"/>
              </w:rPr>
              <w:t>a cura del candidato</w:t>
            </w:r>
          </w:p>
        </w:tc>
        <w:tc>
          <w:tcPr>
            <w:tcW w:w="676" w:type="pct"/>
          </w:tcPr>
          <w:p w14:paraId="7E71072B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EVIDENZA</w:t>
            </w:r>
          </w:p>
          <w:p w14:paraId="512D02BE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Curriculum</w:t>
            </w:r>
          </w:p>
          <w:p w14:paraId="46CF1242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sz w:val="16"/>
                <w:szCs w:val="16"/>
              </w:rPr>
              <w:t>indicare la pagina a cura del candidato</w:t>
            </w:r>
          </w:p>
        </w:tc>
        <w:tc>
          <w:tcPr>
            <w:tcW w:w="776" w:type="pct"/>
          </w:tcPr>
          <w:p w14:paraId="10FC42A6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PUNTEGGIO</w:t>
            </w:r>
          </w:p>
          <w:p w14:paraId="38959786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sz w:val="16"/>
                <w:szCs w:val="16"/>
              </w:rPr>
              <w:t>valutazione a cura della Commissione</w:t>
            </w:r>
          </w:p>
        </w:tc>
      </w:tr>
      <w:tr w:rsidR="003179F8" w:rsidRPr="008D2CFC" w14:paraId="0BB21D86" w14:textId="77777777" w:rsidTr="00A26D55">
        <w:trPr>
          <w:trHeight w:val="1996"/>
        </w:trPr>
        <w:tc>
          <w:tcPr>
            <w:tcW w:w="775" w:type="pct"/>
            <w:tcBorders>
              <w:bottom w:val="nil"/>
            </w:tcBorders>
          </w:tcPr>
          <w:p w14:paraId="5CE74CB1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Titoli di studio</w:t>
            </w:r>
          </w:p>
          <w:p w14:paraId="3075FADE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attinenti all’incarico</w:t>
            </w:r>
          </w:p>
          <w:p w14:paraId="3925E4F3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47" w:type="pct"/>
            <w:vAlign w:val="center"/>
          </w:tcPr>
          <w:p w14:paraId="7DCD10FF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Laurea Triennale</w:t>
            </w:r>
          </w:p>
          <w:p w14:paraId="3F11F4DB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2EEB56E4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oppure</w:t>
            </w:r>
          </w:p>
          <w:p w14:paraId="157140CC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34CF8F07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Laurea Magistrale/Specialistica</w:t>
            </w:r>
          </w:p>
          <w:p w14:paraId="19AECCDF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48" w:type="pct"/>
          </w:tcPr>
          <w:p w14:paraId="61F64BDE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Fino a 99 </w:t>
            </w: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 5</w:t>
            </w:r>
          </w:p>
          <w:p w14:paraId="40C98114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Da 100 a 110 </w:t>
            </w: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 7</w:t>
            </w:r>
          </w:p>
          <w:p w14:paraId="0D69B8A8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110 e lode </w:t>
            </w: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 10</w:t>
            </w:r>
          </w:p>
          <w:p w14:paraId="2BDDB716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73C5875A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Fino a 99 </w:t>
            </w: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 12</w:t>
            </w:r>
          </w:p>
          <w:p w14:paraId="7BE68905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Da 100 a 110 </w:t>
            </w: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 15</w:t>
            </w:r>
          </w:p>
          <w:p w14:paraId="5623726F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110 e lode </w:t>
            </w: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 20</w:t>
            </w:r>
          </w:p>
          <w:p w14:paraId="28EA02A3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78" w:type="pct"/>
          </w:tcPr>
          <w:p w14:paraId="3473F9C9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14:paraId="6042744D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14:paraId="70749778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14:paraId="43E3CD35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Max [20] punti</w:t>
            </w:r>
          </w:p>
        </w:tc>
        <w:tc>
          <w:tcPr>
            <w:tcW w:w="676" w:type="pct"/>
          </w:tcPr>
          <w:p w14:paraId="1544326A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76" w:type="pct"/>
          </w:tcPr>
          <w:p w14:paraId="744EBCE9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3179F8" w:rsidRPr="008D2CFC" w14:paraId="64B40D3D" w14:textId="77777777" w:rsidTr="00A26D55">
        <w:trPr>
          <w:trHeight w:val="20"/>
        </w:trPr>
        <w:tc>
          <w:tcPr>
            <w:tcW w:w="775" w:type="pct"/>
            <w:tcBorders>
              <w:top w:val="nil"/>
              <w:bottom w:val="nil"/>
            </w:tcBorders>
          </w:tcPr>
          <w:p w14:paraId="4B23604A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Cs/>
                <w:i/>
                <w:sz w:val="16"/>
                <w:szCs w:val="16"/>
              </w:rPr>
            </w:pPr>
          </w:p>
        </w:tc>
        <w:tc>
          <w:tcPr>
            <w:tcW w:w="1047" w:type="pct"/>
            <w:vAlign w:val="center"/>
          </w:tcPr>
          <w:p w14:paraId="2731E315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Cs/>
                <w:i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Ulteriore laurea rispetto alla prima</w:t>
            </w:r>
          </w:p>
        </w:tc>
        <w:tc>
          <w:tcPr>
            <w:tcW w:w="848" w:type="pct"/>
          </w:tcPr>
          <w:p w14:paraId="3FE15B32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Triennale  </w:t>
            </w: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 5</w:t>
            </w:r>
          </w:p>
          <w:p w14:paraId="43745A57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61BA98E4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Specialistica </w:t>
            </w: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 10</w:t>
            </w:r>
          </w:p>
        </w:tc>
        <w:tc>
          <w:tcPr>
            <w:tcW w:w="878" w:type="pct"/>
          </w:tcPr>
          <w:p w14:paraId="4E884223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14:paraId="5C5E145A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Max [10] punti</w:t>
            </w:r>
          </w:p>
        </w:tc>
        <w:tc>
          <w:tcPr>
            <w:tcW w:w="676" w:type="pct"/>
          </w:tcPr>
          <w:p w14:paraId="203FA028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76" w:type="pct"/>
          </w:tcPr>
          <w:p w14:paraId="43EFE1BE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3179F8" w:rsidRPr="008D2CFC" w14:paraId="42AD1165" w14:textId="77777777" w:rsidTr="00A26D55">
        <w:trPr>
          <w:trHeight w:val="20"/>
        </w:trPr>
        <w:tc>
          <w:tcPr>
            <w:tcW w:w="775" w:type="pct"/>
            <w:tcBorders>
              <w:top w:val="nil"/>
              <w:bottom w:val="nil"/>
            </w:tcBorders>
          </w:tcPr>
          <w:p w14:paraId="6A6CC77B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47" w:type="pct"/>
            <w:tcBorders>
              <w:bottom w:val="nil"/>
            </w:tcBorders>
            <w:vAlign w:val="center"/>
          </w:tcPr>
          <w:p w14:paraId="6A2DB038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Corso di perfezionamento almeno annuale / Master I o II livello /Dottorato di Ricerca</w:t>
            </w:r>
          </w:p>
        </w:tc>
        <w:tc>
          <w:tcPr>
            <w:tcW w:w="848" w:type="pct"/>
            <w:tcBorders>
              <w:bottom w:val="nil"/>
            </w:tcBorders>
          </w:tcPr>
          <w:p w14:paraId="75CE3BD1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Corso di perfezionamento</w:t>
            </w:r>
          </w:p>
          <w:p w14:paraId="03D9BB36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 1 per corso</w:t>
            </w:r>
          </w:p>
          <w:p w14:paraId="52EFCAE0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</w:p>
          <w:p w14:paraId="5446DF6C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Master di I livello/II livello</w:t>
            </w:r>
          </w:p>
          <w:p w14:paraId="3DF6093A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 2 per master</w:t>
            </w:r>
          </w:p>
          <w:p w14:paraId="22CCCB7E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</w:p>
          <w:p w14:paraId="25A756F3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Dottorato di Ricerca</w:t>
            </w:r>
          </w:p>
          <w:p w14:paraId="1FBF6845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 xml:space="preserve">punti 5 </w:t>
            </w:r>
          </w:p>
          <w:p w14:paraId="0D0FD731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78" w:type="pct"/>
            <w:tcBorders>
              <w:bottom w:val="nil"/>
            </w:tcBorders>
          </w:tcPr>
          <w:p w14:paraId="33BF2827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14:paraId="4774203B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14:paraId="4D055CE3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Max [10] punti</w:t>
            </w:r>
          </w:p>
        </w:tc>
        <w:tc>
          <w:tcPr>
            <w:tcW w:w="676" w:type="pct"/>
            <w:tcBorders>
              <w:bottom w:val="nil"/>
            </w:tcBorders>
          </w:tcPr>
          <w:p w14:paraId="61C9480E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76" w:type="pct"/>
            <w:tcBorders>
              <w:bottom w:val="nil"/>
            </w:tcBorders>
          </w:tcPr>
          <w:p w14:paraId="01DE27E4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3179F8" w:rsidRPr="008D2CFC" w14:paraId="77DF252C" w14:textId="77777777" w:rsidTr="00A26D55">
        <w:trPr>
          <w:trHeight w:val="20"/>
        </w:trPr>
        <w:tc>
          <w:tcPr>
            <w:tcW w:w="775" w:type="pct"/>
            <w:tcBorders>
              <w:bottom w:val="nil"/>
            </w:tcBorders>
          </w:tcPr>
          <w:p w14:paraId="0481390C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Titoli culturali </w:t>
            </w:r>
          </w:p>
          <w:p w14:paraId="6C76344F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attinenti all’incarico</w:t>
            </w:r>
          </w:p>
          <w:p w14:paraId="0DC1A853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47" w:type="pct"/>
            <w:tcBorders>
              <w:bottom w:val="nil"/>
            </w:tcBorders>
            <w:vAlign w:val="center"/>
          </w:tcPr>
          <w:p w14:paraId="596321BC" w14:textId="77777777" w:rsidR="003179F8" w:rsidRPr="004703A7" w:rsidRDefault="003179F8" w:rsidP="00A26D55">
            <w:pPr>
              <w:ind w:left="10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703A7"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 xml:space="preserve">Certificazioni </w:t>
            </w:r>
            <w:r w:rsidRPr="004703A7">
              <w:rPr>
                <w:rFonts w:ascii="Times New Roman" w:hAnsi="Times New Roman" w:cs="Times New Roman"/>
                <w:sz w:val="16"/>
                <w:szCs w:val="16"/>
              </w:rPr>
              <w:t xml:space="preserve"> / </w:t>
            </w:r>
          </w:p>
          <w:p w14:paraId="4B12223B" w14:textId="77777777" w:rsidR="003179F8" w:rsidRPr="004703A7" w:rsidRDefault="003179F8" w:rsidP="00A26D55">
            <w:pPr>
              <w:ind w:left="10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703A7">
              <w:rPr>
                <w:rFonts w:ascii="Times New Roman" w:hAnsi="Times New Roman" w:cs="Times New Roman"/>
                <w:sz w:val="16"/>
                <w:szCs w:val="16"/>
              </w:rPr>
              <w:t>Corsi di formazione</w:t>
            </w:r>
          </w:p>
          <w:p w14:paraId="11B811B8" w14:textId="77777777" w:rsidR="003179F8" w:rsidRPr="004703A7" w:rsidRDefault="003179F8" w:rsidP="00A26D55">
            <w:pPr>
              <w:ind w:left="10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D8C82FA" w14:textId="77777777" w:rsidR="003179F8" w:rsidRPr="004703A7" w:rsidRDefault="003179F8" w:rsidP="00A26D55">
            <w:pPr>
              <w:ind w:left="10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289A76E" w14:textId="77777777" w:rsidR="003179F8" w:rsidRPr="00C03E87" w:rsidRDefault="003179F8" w:rsidP="00A26D55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48" w:type="pct"/>
            <w:tcBorders>
              <w:bottom w:val="nil"/>
            </w:tcBorders>
          </w:tcPr>
          <w:p w14:paraId="25E91568" w14:textId="77777777" w:rsidR="003179F8" w:rsidRPr="004703A7" w:rsidRDefault="003179F8" w:rsidP="00A26D5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703A7">
              <w:rPr>
                <w:rFonts w:ascii="Times New Roman" w:hAnsi="Times New Roman" w:cs="Times New Roman"/>
                <w:sz w:val="16"/>
                <w:szCs w:val="16"/>
              </w:rPr>
              <w:t>Certificazione informatiche riconosciute dal MIUR</w:t>
            </w:r>
          </w:p>
          <w:p w14:paraId="79E706BA" w14:textId="77777777" w:rsidR="003179F8" w:rsidRPr="004703A7" w:rsidRDefault="003179F8" w:rsidP="00A26D55">
            <w:pPr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4703A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punti 2 per certificazione</w:t>
            </w:r>
          </w:p>
          <w:p w14:paraId="2EFA0682" w14:textId="77777777" w:rsidR="003179F8" w:rsidRPr="004703A7" w:rsidRDefault="003179F8" w:rsidP="00A26D5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8D8634C" w14:textId="77777777" w:rsidR="003179F8" w:rsidRPr="004703A7" w:rsidRDefault="003179F8" w:rsidP="00A26D5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703A7">
              <w:rPr>
                <w:rFonts w:ascii="Times New Roman" w:hAnsi="Times New Roman" w:cs="Times New Roman"/>
                <w:sz w:val="16"/>
                <w:szCs w:val="16"/>
              </w:rPr>
              <w:t>Corso di formazione con rilascio attestato finale</w:t>
            </w:r>
          </w:p>
          <w:p w14:paraId="30662BAF" w14:textId="77777777" w:rsidR="003179F8" w:rsidRPr="004703A7" w:rsidRDefault="003179F8" w:rsidP="00A26D55">
            <w:pPr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4703A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punti 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</w:t>
            </w:r>
            <w:r w:rsidRPr="004703A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per corso</w:t>
            </w:r>
          </w:p>
          <w:p w14:paraId="5AA6A094" w14:textId="77777777" w:rsidR="003179F8" w:rsidRPr="004703A7" w:rsidRDefault="003179F8" w:rsidP="00A26D55">
            <w:pPr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456B3CF6" w14:textId="77777777" w:rsidR="003179F8" w:rsidRPr="004703A7" w:rsidRDefault="003179F8" w:rsidP="00A26D55">
            <w:pPr>
              <w:widowControl w:val="0"/>
              <w:autoSpaceDE w:val="0"/>
              <w:autoSpaceDN w:val="0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</w:pPr>
            <w:proofErr w:type="spellStart"/>
            <w:r w:rsidRPr="004703A7"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  <w:t>Certificazioni</w:t>
            </w:r>
            <w:proofErr w:type="spellEnd"/>
            <w:r w:rsidRPr="004703A7"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703A7"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  <w:t>formazione</w:t>
            </w:r>
            <w:proofErr w:type="spellEnd"/>
            <w:r w:rsidRPr="004703A7"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  <w:t xml:space="preserve"> </w:t>
            </w:r>
          </w:p>
          <w:p w14:paraId="3E0E721F" w14:textId="77777777" w:rsidR="003179F8" w:rsidRPr="004703A7" w:rsidRDefault="003179F8" w:rsidP="00A26D55">
            <w:pPr>
              <w:widowControl w:val="0"/>
              <w:autoSpaceDE w:val="0"/>
              <w:autoSpaceDN w:val="0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</w:pPr>
            <w:proofErr w:type="spellStart"/>
            <w:r w:rsidRPr="004703A7"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  <w:t>specialistica</w:t>
            </w:r>
            <w:proofErr w:type="spellEnd"/>
          </w:p>
          <w:p w14:paraId="4B3CF769" w14:textId="77777777" w:rsidR="003179F8" w:rsidRPr="004703A7" w:rsidRDefault="003179F8" w:rsidP="00A26D55">
            <w:pPr>
              <w:widowControl w:val="0"/>
              <w:autoSpaceDE w:val="0"/>
              <w:autoSpaceDN w:val="0"/>
              <w:jc w:val="both"/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val="en-US" w:eastAsia="en-US"/>
              </w:rPr>
            </w:pPr>
            <w:proofErr w:type="spellStart"/>
            <w:r w:rsidRPr="004703A7"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val="en-US" w:eastAsia="en-US"/>
              </w:rPr>
              <w:t>punti</w:t>
            </w:r>
            <w:proofErr w:type="spellEnd"/>
            <w:r w:rsidRPr="004703A7"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val="en-US" w:eastAsia="en-US"/>
              </w:rPr>
              <w:t xml:space="preserve"> 1 </w:t>
            </w:r>
            <w:r w:rsidRPr="004703A7"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  <w:t xml:space="preserve">per </w:t>
            </w:r>
            <w:proofErr w:type="spellStart"/>
            <w:r w:rsidRPr="004703A7"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  <w:t>certificazione</w:t>
            </w:r>
            <w:proofErr w:type="spellEnd"/>
          </w:p>
          <w:p w14:paraId="7CEC636A" w14:textId="77777777" w:rsidR="003179F8" w:rsidRPr="004703A7" w:rsidRDefault="003179F8" w:rsidP="00A26D55">
            <w:pPr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13AEC568" w14:textId="77777777" w:rsidR="003179F8" w:rsidRPr="004703A7" w:rsidRDefault="003179F8" w:rsidP="00A26D55">
            <w:pPr>
              <w:widowControl w:val="0"/>
              <w:autoSpaceDE w:val="0"/>
              <w:autoSpaceDN w:val="0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</w:pPr>
            <w:proofErr w:type="spellStart"/>
            <w:r w:rsidRPr="004703A7"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  <w:t>Iscrizione</w:t>
            </w:r>
            <w:proofErr w:type="spellEnd"/>
            <w:r w:rsidRPr="004703A7"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  <w:t xml:space="preserve"> ad Albi </w:t>
            </w:r>
          </w:p>
          <w:p w14:paraId="32D7EFD6" w14:textId="77777777" w:rsidR="003179F8" w:rsidRPr="004703A7" w:rsidRDefault="003179F8" w:rsidP="00A26D55">
            <w:pPr>
              <w:widowControl w:val="0"/>
              <w:autoSpaceDE w:val="0"/>
              <w:autoSpaceDN w:val="0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</w:pPr>
            <w:proofErr w:type="spellStart"/>
            <w:r w:rsidRPr="004703A7"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  <w:t>professionali</w:t>
            </w:r>
            <w:proofErr w:type="spellEnd"/>
            <w:r w:rsidRPr="004703A7"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  <w:t xml:space="preserve"> </w:t>
            </w:r>
          </w:p>
          <w:p w14:paraId="2118C268" w14:textId="77777777" w:rsidR="003179F8" w:rsidRPr="00C03E87" w:rsidRDefault="003179F8" w:rsidP="00A26D55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  <w:r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val="en-US" w:eastAsia="en-US"/>
              </w:rPr>
              <w:t xml:space="preserve">  </w:t>
            </w:r>
            <w:proofErr w:type="spellStart"/>
            <w:r w:rsidRPr="004703A7"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val="en-US" w:eastAsia="en-US"/>
              </w:rPr>
              <w:t>punti</w:t>
            </w:r>
            <w:proofErr w:type="spellEnd"/>
            <w:r w:rsidRPr="004703A7"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val="en-US" w:eastAsia="en-US"/>
              </w:rPr>
              <w:t xml:space="preserve"> 2</w:t>
            </w:r>
          </w:p>
        </w:tc>
        <w:tc>
          <w:tcPr>
            <w:tcW w:w="878" w:type="pct"/>
            <w:tcBorders>
              <w:bottom w:val="nil"/>
            </w:tcBorders>
          </w:tcPr>
          <w:p w14:paraId="4DE6C534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14:paraId="2928494A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Max [10] punti</w:t>
            </w:r>
          </w:p>
        </w:tc>
        <w:tc>
          <w:tcPr>
            <w:tcW w:w="676" w:type="pct"/>
            <w:tcBorders>
              <w:bottom w:val="nil"/>
            </w:tcBorders>
          </w:tcPr>
          <w:p w14:paraId="099056DB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76" w:type="pct"/>
            <w:tcBorders>
              <w:bottom w:val="nil"/>
            </w:tcBorders>
          </w:tcPr>
          <w:p w14:paraId="0160C12A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3179F8" w:rsidRPr="008D2CFC" w14:paraId="015287FA" w14:textId="77777777" w:rsidTr="00A26D55">
        <w:trPr>
          <w:trHeight w:val="20"/>
        </w:trPr>
        <w:tc>
          <w:tcPr>
            <w:tcW w:w="775" w:type="pct"/>
            <w:tcBorders>
              <w:top w:val="nil"/>
            </w:tcBorders>
          </w:tcPr>
          <w:p w14:paraId="46A1FCAD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47" w:type="pct"/>
            <w:tcBorders>
              <w:top w:val="nil"/>
            </w:tcBorders>
          </w:tcPr>
          <w:p w14:paraId="4F67493F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48" w:type="pct"/>
            <w:tcBorders>
              <w:top w:val="nil"/>
            </w:tcBorders>
          </w:tcPr>
          <w:p w14:paraId="4871CBE7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78" w:type="pct"/>
            <w:tcBorders>
              <w:top w:val="nil"/>
            </w:tcBorders>
          </w:tcPr>
          <w:p w14:paraId="50A84AD6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634BDF7D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76" w:type="pct"/>
            <w:tcBorders>
              <w:top w:val="nil"/>
            </w:tcBorders>
          </w:tcPr>
          <w:p w14:paraId="70C99FE4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76" w:type="pct"/>
            <w:tcBorders>
              <w:top w:val="nil"/>
            </w:tcBorders>
          </w:tcPr>
          <w:p w14:paraId="0207D3BC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</w:tr>
      <w:tr w:rsidR="003179F8" w:rsidRPr="008D2CFC" w14:paraId="0FB47B23" w14:textId="77777777" w:rsidTr="00A26D55">
        <w:trPr>
          <w:trHeight w:val="20"/>
        </w:trPr>
        <w:tc>
          <w:tcPr>
            <w:tcW w:w="775" w:type="pct"/>
          </w:tcPr>
          <w:p w14:paraId="56372989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Esperienza professionale</w:t>
            </w:r>
          </w:p>
          <w:p w14:paraId="1D414196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attinente all’incarico</w:t>
            </w:r>
          </w:p>
          <w:p w14:paraId="6B7DCF89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548FB5E0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28413D00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69CDEEAE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Cs/>
                <w:i/>
                <w:sz w:val="16"/>
                <w:szCs w:val="16"/>
              </w:rPr>
            </w:pPr>
          </w:p>
        </w:tc>
        <w:tc>
          <w:tcPr>
            <w:tcW w:w="1047" w:type="pct"/>
            <w:vAlign w:val="center"/>
          </w:tcPr>
          <w:p w14:paraId="1C4A8692" w14:textId="77777777" w:rsidR="003179F8" w:rsidRPr="004703A7" w:rsidRDefault="003179F8" w:rsidP="00A26D5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2193E17" w14:textId="77777777" w:rsidR="003179F8" w:rsidRPr="004703A7" w:rsidRDefault="003179F8" w:rsidP="00A26D5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D6FFB41" w14:textId="77777777" w:rsidR="003179F8" w:rsidRPr="004703A7" w:rsidRDefault="003179F8" w:rsidP="00A26D5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C06D30A" w14:textId="77777777" w:rsidR="003179F8" w:rsidRPr="004703A7" w:rsidRDefault="003179F8" w:rsidP="00A26D55">
            <w:pPr>
              <w:ind w:left="10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703A7"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 xml:space="preserve">Esperienza professionale </w:t>
            </w:r>
            <w:r w:rsidRPr="004703A7">
              <w:rPr>
                <w:rFonts w:ascii="Times New Roman" w:hAnsi="Times New Roman" w:cs="Times New Roman"/>
                <w:sz w:val="16"/>
                <w:szCs w:val="16"/>
              </w:rPr>
              <w:t>maturata in settori</w:t>
            </w:r>
          </w:p>
          <w:p w14:paraId="0CDB0C17" w14:textId="77777777" w:rsidR="003179F8" w:rsidRPr="004703A7" w:rsidRDefault="003179F8" w:rsidP="00A26D55">
            <w:pPr>
              <w:ind w:left="10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703A7">
              <w:rPr>
                <w:rFonts w:ascii="Times New Roman" w:hAnsi="Times New Roman" w:cs="Times New Roman"/>
                <w:sz w:val="16"/>
                <w:szCs w:val="16"/>
              </w:rPr>
              <w:t xml:space="preserve">attinenti all’ambito </w:t>
            </w:r>
            <w:r w:rsidRPr="004703A7"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>professionale</w:t>
            </w:r>
            <w:r w:rsidRPr="004703A7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 xml:space="preserve"> </w:t>
            </w:r>
            <w:r w:rsidRPr="004703A7"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>richiesto</w:t>
            </w:r>
          </w:p>
          <w:p w14:paraId="4A6B7F95" w14:textId="77777777" w:rsidR="003179F8" w:rsidRPr="004703A7" w:rsidRDefault="003179F8" w:rsidP="00A26D55">
            <w:pPr>
              <w:rPr>
                <w:rFonts w:ascii="Times New Roman" w:eastAsia="Calibri" w:hAnsi="Times New Roman" w:cs="Times New Roman"/>
                <w:bCs/>
                <w:i/>
                <w:sz w:val="16"/>
                <w:szCs w:val="16"/>
              </w:rPr>
            </w:pPr>
          </w:p>
        </w:tc>
        <w:tc>
          <w:tcPr>
            <w:tcW w:w="848" w:type="pct"/>
          </w:tcPr>
          <w:p w14:paraId="190A5DEF" w14:textId="77777777" w:rsidR="003179F8" w:rsidRPr="004703A7" w:rsidRDefault="003179F8" w:rsidP="00A26D55">
            <w:pPr>
              <w:ind w:right="13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703A7">
              <w:rPr>
                <w:rFonts w:ascii="Times New Roman" w:hAnsi="Times New Roman" w:cs="Times New Roman"/>
                <w:sz w:val="16"/>
                <w:szCs w:val="16"/>
              </w:rPr>
              <w:t>Incarico in qualità di valutatore in progetti PON</w:t>
            </w:r>
          </w:p>
          <w:p w14:paraId="3DC25565" w14:textId="77777777" w:rsidR="003179F8" w:rsidRPr="004703A7" w:rsidRDefault="003179F8" w:rsidP="00A26D55">
            <w:pPr>
              <w:ind w:right="136"/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4703A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punti 2 per incarico</w:t>
            </w:r>
          </w:p>
          <w:p w14:paraId="6352C6AD" w14:textId="77777777" w:rsidR="003179F8" w:rsidRPr="004703A7" w:rsidRDefault="003179F8" w:rsidP="00A26D55">
            <w:pPr>
              <w:ind w:right="136"/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799CC385" w14:textId="77777777" w:rsidR="003179F8" w:rsidRPr="004703A7" w:rsidRDefault="003179F8" w:rsidP="00A26D55">
            <w:pPr>
              <w:ind w:right="13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703A7">
              <w:rPr>
                <w:rFonts w:ascii="Times New Roman" w:hAnsi="Times New Roman" w:cs="Times New Roman"/>
                <w:sz w:val="16"/>
                <w:szCs w:val="16"/>
              </w:rPr>
              <w:t>Incarico in qualità di docente esperto in corsi PON/PNRR</w:t>
            </w:r>
          </w:p>
          <w:p w14:paraId="0E05BC02" w14:textId="77777777" w:rsidR="003179F8" w:rsidRPr="004703A7" w:rsidRDefault="003179F8" w:rsidP="00A26D55">
            <w:pPr>
              <w:ind w:right="136"/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4703A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punti 2 per incarico</w:t>
            </w:r>
          </w:p>
          <w:p w14:paraId="0D0A416B" w14:textId="77777777" w:rsidR="003179F8" w:rsidRPr="004703A7" w:rsidRDefault="003179F8" w:rsidP="00A26D55">
            <w:pPr>
              <w:ind w:right="136"/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5D7C4B2F" w14:textId="77777777" w:rsidR="003179F8" w:rsidRPr="004703A7" w:rsidRDefault="003179F8" w:rsidP="00A26D55">
            <w:pPr>
              <w:ind w:right="13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703A7">
              <w:rPr>
                <w:rFonts w:ascii="Times New Roman" w:hAnsi="Times New Roman" w:cs="Times New Roman"/>
                <w:sz w:val="16"/>
                <w:szCs w:val="16"/>
              </w:rPr>
              <w:t>Incarico in qualità di tutor in corsi PON/PNRR</w:t>
            </w:r>
          </w:p>
          <w:p w14:paraId="045D3573" w14:textId="77777777" w:rsidR="003179F8" w:rsidRPr="004703A7" w:rsidRDefault="003179F8" w:rsidP="00A26D55">
            <w:pPr>
              <w:ind w:right="136"/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4703A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punti 2 per incarico</w:t>
            </w:r>
          </w:p>
          <w:p w14:paraId="06D83B6C" w14:textId="77777777" w:rsidR="003179F8" w:rsidRPr="004703A7" w:rsidRDefault="003179F8" w:rsidP="00A26D55">
            <w:pPr>
              <w:ind w:right="136"/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306C4C04" w14:textId="77777777" w:rsidR="003179F8" w:rsidRPr="004703A7" w:rsidRDefault="003179F8" w:rsidP="00A26D55">
            <w:pPr>
              <w:ind w:right="13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703A7">
              <w:rPr>
                <w:rFonts w:ascii="Times New Roman" w:hAnsi="Times New Roman" w:cs="Times New Roman"/>
                <w:sz w:val="16"/>
                <w:szCs w:val="16"/>
              </w:rPr>
              <w:t>Anzianità di servizio come docente di ruolo nell’ordine di scuola specifico relativo all’incarico</w:t>
            </w:r>
          </w:p>
          <w:p w14:paraId="45AD0E9E" w14:textId="77777777" w:rsidR="003179F8" w:rsidRPr="004703A7" w:rsidRDefault="003179F8" w:rsidP="00A26D55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  <w:r w:rsidRPr="004703A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punti 1 per anno di ruolo</w:t>
            </w:r>
          </w:p>
        </w:tc>
        <w:tc>
          <w:tcPr>
            <w:tcW w:w="878" w:type="pct"/>
          </w:tcPr>
          <w:p w14:paraId="1B16A316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4E7B34BE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Max [50] punti</w:t>
            </w:r>
          </w:p>
          <w:p w14:paraId="67A34E3D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7EFD659B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5A2FD747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7862B540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7DD05F1E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3DDE004E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76" w:type="pct"/>
          </w:tcPr>
          <w:p w14:paraId="08BE744D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76" w:type="pct"/>
          </w:tcPr>
          <w:p w14:paraId="0D8057C9" w14:textId="77777777" w:rsidR="003179F8" w:rsidRPr="008D2CFC" w:rsidRDefault="003179F8" w:rsidP="00A26D55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</w:tr>
    </w:tbl>
    <w:p w14:paraId="19E49B46" w14:textId="77777777" w:rsidR="003179F8" w:rsidRDefault="003179F8" w:rsidP="003179F8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673D794C" w14:textId="77777777" w:rsidR="003179F8" w:rsidRDefault="003179F8" w:rsidP="00C3023F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6FFAC510" w14:textId="77777777" w:rsidR="003179F8" w:rsidRDefault="003179F8" w:rsidP="00C3023F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5C50D2FF" w14:textId="77777777" w:rsidR="00C3023F" w:rsidRDefault="00C3023F" w:rsidP="00C3023F">
      <w:pPr>
        <w:ind w:firstLine="709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Luogo e data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Firma del Partecipante</w:t>
      </w:r>
    </w:p>
    <w:p w14:paraId="23BB5648" w14:textId="77777777" w:rsidR="00C3023F" w:rsidRPr="00B5601D" w:rsidRDefault="00C3023F" w:rsidP="00C3023F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24E1F7E0" w14:textId="6AF2BAD6" w:rsidR="00702CB4" w:rsidRPr="00192D38" w:rsidRDefault="00C3023F" w:rsidP="0014589F">
      <w:pPr>
        <w:rPr>
          <w:rFonts w:ascii="Times New Roman" w:eastAsia="Calibri" w:hAnsi="Times New Roman" w:cs="Times New Roman"/>
          <w:i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_______________, ______________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____________________________</w:t>
      </w:r>
    </w:p>
    <w:p w14:paraId="6F8BA9CE" w14:textId="77777777" w:rsidR="00702CB4" w:rsidRPr="00192D38" w:rsidRDefault="00702CB4" w:rsidP="00D560C6">
      <w:pPr>
        <w:jc w:val="both"/>
        <w:rPr>
          <w:rFonts w:ascii="Times New Roman" w:eastAsia="Calibri" w:hAnsi="Times New Roman" w:cs="Times New Roman"/>
          <w:i/>
          <w:lang w:eastAsia="en-US"/>
        </w:rPr>
      </w:pPr>
    </w:p>
    <w:sectPr w:rsidR="00702CB4" w:rsidRPr="00192D38" w:rsidSect="0007338C">
      <w:headerReference w:type="default" r:id="rId8"/>
      <w:footerReference w:type="default" r:id="rId9"/>
      <w:pgSz w:w="11906" w:h="16838" w:code="9"/>
      <w:pgMar w:top="567" w:right="851" w:bottom="567" w:left="851" w:header="181" w:footer="4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4A1747" w14:textId="77777777" w:rsidR="00C123A8" w:rsidRDefault="00C123A8">
      <w:r>
        <w:separator/>
      </w:r>
    </w:p>
  </w:endnote>
  <w:endnote w:type="continuationSeparator" w:id="0">
    <w:p w14:paraId="69063DA4" w14:textId="77777777" w:rsidR="00C123A8" w:rsidRDefault="00C12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Yu Gothic"/>
    <w:charset w:val="8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Sans Serif">
    <w:altName w:val="Microsoft Sans Serif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ont275">
    <w:altName w:val="Times New Roman"/>
    <w:charset w:val="00"/>
    <w:family w:val="auto"/>
    <w:pitch w:val="variable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B8A353" w14:textId="77777777" w:rsidR="00407FBD" w:rsidRDefault="00407FBD">
    <w:pPr>
      <w:pStyle w:val="Pidipagina"/>
    </w:pPr>
  </w:p>
  <w:p w14:paraId="135E669F" w14:textId="77777777" w:rsidR="00407FBD" w:rsidRDefault="00407FBD">
    <w:pPr>
      <w:rPr>
        <w:rFonts w:ascii="Tahoma" w:hAnsi="Tahoma" w:cs="Tahoma"/>
        <w:i/>
        <w:iCs/>
        <w:sz w:val="12"/>
        <w:szCs w:val="12"/>
      </w:rPr>
    </w:pPr>
  </w:p>
  <w:p w14:paraId="27938F78" w14:textId="77777777" w:rsidR="00407FBD" w:rsidRDefault="00407FBD">
    <w:pPr>
      <w:pStyle w:val="Pidipagina"/>
      <w:tabs>
        <w:tab w:val="clear" w:pos="4819"/>
        <w:tab w:val="center" w:pos="2835"/>
      </w:tabs>
      <w:rPr>
        <w:rFonts w:ascii="Tahoma" w:hAnsi="Tahoma" w:cs="Tahoma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E55BA9" w14:textId="77777777" w:rsidR="00C123A8" w:rsidRDefault="00C123A8">
      <w:r>
        <w:separator/>
      </w:r>
    </w:p>
  </w:footnote>
  <w:footnote w:type="continuationSeparator" w:id="0">
    <w:p w14:paraId="6345253D" w14:textId="77777777" w:rsidR="00C123A8" w:rsidRDefault="00C123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BD682E" w14:textId="77777777" w:rsidR="00F65F91" w:rsidRDefault="00F65F91" w:rsidP="00471ABB">
    <w:pPr>
      <w:pStyle w:val="Intestazione"/>
      <w:jc w:val="center"/>
    </w:pPr>
  </w:p>
  <w:p w14:paraId="50EBD9A0" w14:textId="77777777" w:rsidR="003179F8" w:rsidRPr="003179F8" w:rsidRDefault="00702CB4" w:rsidP="003179F8">
    <w:pPr>
      <w:pStyle w:val="Intestazione"/>
      <w:tabs>
        <w:tab w:val="left" w:pos="0"/>
      </w:tabs>
      <w:jc w:val="both"/>
    </w:pPr>
    <w:r>
      <w:tab/>
    </w:r>
    <w:r w:rsidR="00BF09C5" w:rsidRPr="00B5601D">
      <w:rPr>
        <w:rFonts w:ascii="Times New Roman" w:hAnsi="Times New Roman" w:cs="Times New Roman"/>
        <w:b/>
        <w:bCs/>
      </w:rPr>
      <w:t xml:space="preserve">Allegato </w:t>
    </w:r>
    <w:r w:rsidR="00C3023F">
      <w:rPr>
        <w:rFonts w:ascii="Times New Roman" w:hAnsi="Times New Roman" w:cs="Times New Roman"/>
        <w:b/>
        <w:bCs/>
      </w:rPr>
      <w:t>B</w:t>
    </w:r>
    <w:r w:rsidR="00BF09C5" w:rsidRPr="005C1954">
      <w:rPr>
        <w:rFonts w:ascii="Times New Roman" w:hAnsi="Times New Roman" w:cs="Times New Roman"/>
      </w:rPr>
      <w:t xml:space="preserve"> –</w:t>
    </w:r>
    <w:r w:rsidR="00BF09C5">
      <w:rPr>
        <w:rFonts w:ascii="Times New Roman" w:hAnsi="Times New Roman" w:cs="Times New Roman"/>
      </w:rPr>
      <w:t xml:space="preserve"> </w:t>
    </w:r>
    <w:r w:rsidR="003179F8" w:rsidRPr="003179F8">
      <w:rPr>
        <w:rFonts w:ascii="Times New Roman" w:hAnsi="Times New Roman" w:cs="Times New Roman"/>
      </w:rPr>
      <w:t>Avviso di selezione rivolto al personale interno  finalizzato alla selezione di formatori esperti e tutor per percorsi di formazione sulla transizione digitale e laboratori di formazione sul campo D.M. 66/2023</w:t>
    </w:r>
    <w:r w:rsidR="003179F8" w:rsidRPr="003179F8">
      <w:tab/>
    </w:r>
  </w:p>
  <w:p w14:paraId="0308B69B" w14:textId="77777777" w:rsidR="003179F8" w:rsidRPr="003179F8" w:rsidRDefault="003179F8" w:rsidP="003179F8">
    <w:pPr>
      <w:tabs>
        <w:tab w:val="center" w:pos="4819"/>
        <w:tab w:val="right" w:pos="9638"/>
      </w:tabs>
      <w:jc w:val="center"/>
    </w:pPr>
  </w:p>
  <w:p w14:paraId="5A7EEFB1" w14:textId="005205DF" w:rsidR="00F65F91" w:rsidRDefault="00702CB4" w:rsidP="003179F8">
    <w:pPr>
      <w:pStyle w:val="Intestazione"/>
      <w:tabs>
        <w:tab w:val="left" w:pos="0"/>
      </w:tabs>
    </w:pPr>
    <w:r>
      <w:tab/>
    </w:r>
  </w:p>
  <w:p w14:paraId="69C4AF52" w14:textId="77777777" w:rsidR="00F65F91" w:rsidRDefault="00F65F91" w:rsidP="00471ABB">
    <w:pPr>
      <w:pStyle w:val="Intestazione"/>
      <w:jc w:val="center"/>
    </w:pPr>
  </w:p>
  <w:p w14:paraId="0F855C17" w14:textId="52BE4E0A" w:rsidR="00471ABB" w:rsidRDefault="001300BD" w:rsidP="00471ABB">
    <w:pPr>
      <w:pStyle w:val="Intestazione"/>
      <w:jc w:val="center"/>
    </w:pPr>
    <w:r>
      <w:rPr>
        <w:noProof/>
      </w:rPr>
      <w:drawing>
        <wp:inline distT="0" distB="0" distL="0" distR="0" wp14:anchorId="2CEAB9AF" wp14:editId="41F77389">
          <wp:extent cx="6479540" cy="26797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954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B92C45F" w14:textId="77777777" w:rsidR="00407FBD" w:rsidRDefault="00407FBD">
    <w:pPr>
      <w:pStyle w:val="Pidipagina"/>
      <w:tabs>
        <w:tab w:val="clear" w:pos="4819"/>
        <w:tab w:val="center" w:pos="567"/>
      </w:tabs>
      <w:jc w:val="center"/>
      <w:rPr>
        <w:rFonts w:ascii="Berlin Sans FB" w:hAnsi="Berlin Sans FB" w:cs="Berlin Sans FB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  <w:sz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bCs/>
        <w:sz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bCs/>
        <w:sz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" w15:restartNumberingAfterBreak="0">
    <w:nsid w:val="00000003"/>
    <w:multiLevelType w:val="multilevel"/>
    <w:tmpl w:val="00000003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3" w15:restartNumberingAfterBreak="0">
    <w:nsid w:val="00000004"/>
    <w:multiLevelType w:val="multilevel"/>
    <w:tmpl w:val="00000004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Symbol" w:eastAsia="Times New Roman" w:hAnsi="Symbol" w:cs="OpenSymbol"/>
        <w:b/>
        <w:bCs/>
        <w:sz w:val="22"/>
        <w:szCs w:val="22"/>
        <w:shd w:val="clear" w:color="auto" w:fill="auto"/>
        <w:lang w:val="it-IT" w:eastAsia="ar-SA"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OpenSymbol" w:hAnsi="OpenSymbol" w:cs="OpenSymbol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8Num2"/>
    <w:lvl w:ilvl="0">
      <w:start w:val="1"/>
      <w:numFmt w:val="bullet"/>
      <w:lvlText w:val=""/>
      <w:lvlJc w:val="left"/>
      <w:pPr>
        <w:tabs>
          <w:tab w:val="num" w:pos="616"/>
        </w:tabs>
        <w:ind w:left="616" w:hanging="360"/>
      </w:pPr>
      <w:rPr>
        <w:rFonts w:ascii="Symbol" w:hAnsi="Symbol" w:cs="Times New Roman"/>
        <w:b/>
      </w:rPr>
    </w:lvl>
    <w:lvl w:ilvl="1">
      <w:start w:val="1"/>
      <w:numFmt w:val="bullet"/>
      <w:lvlText w:val="◦"/>
      <w:lvlJc w:val="left"/>
      <w:pPr>
        <w:tabs>
          <w:tab w:val="num" w:pos="976"/>
        </w:tabs>
        <w:ind w:left="976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336"/>
        </w:tabs>
        <w:ind w:left="1336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696"/>
        </w:tabs>
        <w:ind w:left="1696" w:hanging="360"/>
      </w:pPr>
      <w:rPr>
        <w:rFonts w:ascii="Symbol" w:hAnsi="Symbol" w:cs="Times New Roman"/>
        <w:b/>
      </w:rPr>
    </w:lvl>
    <w:lvl w:ilvl="4">
      <w:start w:val="1"/>
      <w:numFmt w:val="bullet"/>
      <w:lvlText w:val="◦"/>
      <w:lvlJc w:val="left"/>
      <w:pPr>
        <w:tabs>
          <w:tab w:val="num" w:pos="2056"/>
        </w:tabs>
        <w:ind w:left="2056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416"/>
        </w:tabs>
        <w:ind w:left="2416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776"/>
        </w:tabs>
        <w:ind w:left="2776" w:hanging="360"/>
      </w:pPr>
      <w:rPr>
        <w:rFonts w:ascii="Symbol" w:hAnsi="Symbol" w:cs="Times New Roman"/>
        <w:b/>
      </w:rPr>
    </w:lvl>
    <w:lvl w:ilvl="7">
      <w:start w:val="1"/>
      <w:numFmt w:val="bullet"/>
      <w:lvlText w:val="◦"/>
      <w:lvlJc w:val="left"/>
      <w:pPr>
        <w:tabs>
          <w:tab w:val="num" w:pos="3136"/>
        </w:tabs>
        <w:ind w:left="3136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496"/>
        </w:tabs>
        <w:ind w:left="3496" w:hanging="360"/>
      </w:pPr>
      <w:rPr>
        <w:rFonts w:ascii="OpenSymbol" w:hAnsi="OpenSymbol"/>
      </w:rPr>
    </w:lvl>
  </w:abstractNum>
  <w:abstractNum w:abstractNumId="5" w15:restartNumberingAfterBreak="0">
    <w:nsid w:val="1520264E"/>
    <w:multiLevelType w:val="hybridMultilevel"/>
    <w:tmpl w:val="CA08400C"/>
    <w:lvl w:ilvl="0" w:tplc="440E42B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BF12B41"/>
    <w:multiLevelType w:val="hybridMultilevel"/>
    <w:tmpl w:val="111EFB6C"/>
    <w:lvl w:ilvl="0" w:tplc="F320AB66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2873E4"/>
    <w:multiLevelType w:val="hybridMultilevel"/>
    <w:tmpl w:val="356A6B8C"/>
    <w:lvl w:ilvl="0" w:tplc="3B5E0ABC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AF1312"/>
    <w:multiLevelType w:val="hybridMultilevel"/>
    <w:tmpl w:val="42F2D130"/>
    <w:lvl w:ilvl="0" w:tplc="A4C212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DE0E4A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0EA25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3A44B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63413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72450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CA51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CC99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0DC4E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10" w15:restartNumberingAfterBreak="0">
    <w:nsid w:val="41D12924"/>
    <w:multiLevelType w:val="hybridMultilevel"/>
    <w:tmpl w:val="E532632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8037A5"/>
    <w:multiLevelType w:val="hybridMultilevel"/>
    <w:tmpl w:val="0E06528A"/>
    <w:lvl w:ilvl="0" w:tplc="FA6A6860">
      <w:numFmt w:val="bullet"/>
      <w:lvlText w:val="-"/>
      <w:lvlJc w:val="left"/>
      <w:pPr>
        <w:ind w:left="456" w:hanging="118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B59EDEEE">
      <w:numFmt w:val="bullet"/>
      <w:lvlText w:val="•"/>
      <w:lvlJc w:val="left"/>
      <w:pPr>
        <w:ind w:left="1432" w:hanging="118"/>
      </w:pPr>
    </w:lvl>
    <w:lvl w:ilvl="2" w:tplc="15A6CE6C">
      <w:numFmt w:val="bullet"/>
      <w:lvlText w:val="•"/>
      <w:lvlJc w:val="left"/>
      <w:pPr>
        <w:ind w:left="2404" w:hanging="118"/>
      </w:pPr>
    </w:lvl>
    <w:lvl w:ilvl="3" w:tplc="9A8C6AFA">
      <w:numFmt w:val="bullet"/>
      <w:lvlText w:val="•"/>
      <w:lvlJc w:val="left"/>
      <w:pPr>
        <w:ind w:left="3376" w:hanging="118"/>
      </w:pPr>
    </w:lvl>
    <w:lvl w:ilvl="4" w:tplc="8820D3B0">
      <w:numFmt w:val="bullet"/>
      <w:lvlText w:val="•"/>
      <w:lvlJc w:val="left"/>
      <w:pPr>
        <w:ind w:left="4348" w:hanging="118"/>
      </w:pPr>
    </w:lvl>
    <w:lvl w:ilvl="5" w:tplc="AB7AF9C8">
      <w:numFmt w:val="bullet"/>
      <w:lvlText w:val="•"/>
      <w:lvlJc w:val="left"/>
      <w:pPr>
        <w:ind w:left="5320" w:hanging="118"/>
      </w:pPr>
    </w:lvl>
    <w:lvl w:ilvl="6" w:tplc="02EA14B8">
      <w:numFmt w:val="bullet"/>
      <w:lvlText w:val="•"/>
      <w:lvlJc w:val="left"/>
      <w:pPr>
        <w:ind w:left="6292" w:hanging="118"/>
      </w:pPr>
    </w:lvl>
    <w:lvl w:ilvl="7" w:tplc="40AC98B6">
      <w:numFmt w:val="bullet"/>
      <w:lvlText w:val="•"/>
      <w:lvlJc w:val="left"/>
      <w:pPr>
        <w:ind w:left="7264" w:hanging="118"/>
      </w:pPr>
    </w:lvl>
    <w:lvl w:ilvl="8" w:tplc="1F44C328">
      <w:numFmt w:val="bullet"/>
      <w:lvlText w:val="•"/>
      <w:lvlJc w:val="left"/>
      <w:pPr>
        <w:ind w:left="8236" w:hanging="118"/>
      </w:pPr>
    </w:lvl>
  </w:abstractNum>
  <w:abstractNum w:abstractNumId="12" w15:restartNumberingAfterBreak="0">
    <w:nsid w:val="4D58783D"/>
    <w:multiLevelType w:val="multilevel"/>
    <w:tmpl w:val="037E3FA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66C71F31"/>
    <w:multiLevelType w:val="hybridMultilevel"/>
    <w:tmpl w:val="BA6AEE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7C6A51"/>
    <w:multiLevelType w:val="singleLevel"/>
    <w:tmpl w:val="C6261BB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5" w15:restartNumberingAfterBreak="0">
    <w:nsid w:val="79336984"/>
    <w:multiLevelType w:val="hybridMultilevel"/>
    <w:tmpl w:val="50F8BF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2152167">
    <w:abstractNumId w:val="14"/>
  </w:num>
  <w:num w:numId="2" w16cid:durableId="1113086742">
    <w:abstractNumId w:val="0"/>
  </w:num>
  <w:num w:numId="3" w16cid:durableId="732503122">
    <w:abstractNumId w:val="1"/>
  </w:num>
  <w:num w:numId="4" w16cid:durableId="931426149">
    <w:abstractNumId w:val="2"/>
  </w:num>
  <w:num w:numId="5" w16cid:durableId="521864540">
    <w:abstractNumId w:val="3"/>
  </w:num>
  <w:num w:numId="6" w16cid:durableId="1671642018">
    <w:abstractNumId w:val="4"/>
  </w:num>
  <w:num w:numId="7" w16cid:durableId="1875800674">
    <w:abstractNumId w:val="5"/>
  </w:num>
  <w:num w:numId="8" w16cid:durableId="42023418">
    <w:abstractNumId w:val="10"/>
  </w:num>
  <w:num w:numId="9" w16cid:durableId="493305024">
    <w:abstractNumId w:val="12"/>
  </w:num>
  <w:num w:numId="10" w16cid:durableId="659042099">
    <w:abstractNumId w:val="11"/>
  </w:num>
  <w:num w:numId="11" w16cid:durableId="1391463760">
    <w:abstractNumId w:val="15"/>
  </w:num>
  <w:num w:numId="12" w16cid:durableId="1116949749">
    <w:abstractNumId w:val="7"/>
  </w:num>
  <w:num w:numId="13" w16cid:durableId="1400326441">
    <w:abstractNumId w:val="8"/>
  </w:num>
  <w:num w:numId="14" w16cid:durableId="1656184140">
    <w:abstractNumId w:val="9"/>
  </w:num>
  <w:num w:numId="15" w16cid:durableId="1931888050">
    <w:abstractNumId w:val="6"/>
  </w:num>
  <w:num w:numId="16" w16cid:durableId="61860616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embedSystemFonts/>
  <w:proofState w:spelling="clean"/>
  <w:defaultTabStop w:val="709"/>
  <w:hyphenationZone w:val="283"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FBD"/>
    <w:rsid w:val="00005068"/>
    <w:rsid w:val="00021933"/>
    <w:rsid w:val="00025965"/>
    <w:rsid w:val="00026EB9"/>
    <w:rsid w:val="00036627"/>
    <w:rsid w:val="00050EDD"/>
    <w:rsid w:val="000529D2"/>
    <w:rsid w:val="00071DA2"/>
    <w:rsid w:val="0007338C"/>
    <w:rsid w:val="00090087"/>
    <w:rsid w:val="00095133"/>
    <w:rsid w:val="000B0221"/>
    <w:rsid w:val="000F01FC"/>
    <w:rsid w:val="00113B0F"/>
    <w:rsid w:val="001300BD"/>
    <w:rsid w:val="001325B8"/>
    <w:rsid w:val="0014589F"/>
    <w:rsid w:val="00146B0E"/>
    <w:rsid w:val="001746E5"/>
    <w:rsid w:val="00190757"/>
    <w:rsid w:val="00192D38"/>
    <w:rsid w:val="001949F3"/>
    <w:rsid w:val="001A535C"/>
    <w:rsid w:val="001C33A6"/>
    <w:rsid w:val="001D0D9D"/>
    <w:rsid w:val="001D77AA"/>
    <w:rsid w:val="002138A9"/>
    <w:rsid w:val="00245F7C"/>
    <w:rsid w:val="00251294"/>
    <w:rsid w:val="002554BE"/>
    <w:rsid w:val="00261E85"/>
    <w:rsid w:val="00262D1D"/>
    <w:rsid w:val="00274603"/>
    <w:rsid w:val="00277453"/>
    <w:rsid w:val="00294680"/>
    <w:rsid w:val="00297ABB"/>
    <w:rsid w:val="002A24E1"/>
    <w:rsid w:val="002C40A2"/>
    <w:rsid w:val="002C7AE9"/>
    <w:rsid w:val="002D33B3"/>
    <w:rsid w:val="002D3950"/>
    <w:rsid w:val="002F23C8"/>
    <w:rsid w:val="002F5387"/>
    <w:rsid w:val="003079DF"/>
    <w:rsid w:val="003179F8"/>
    <w:rsid w:val="00323532"/>
    <w:rsid w:val="003315FF"/>
    <w:rsid w:val="003535C7"/>
    <w:rsid w:val="003750D0"/>
    <w:rsid w:val="003B1106"/>
    <w:rsid w:val="003D6343"/>
    <w:rsid w:val="003E231D"/>
    <w:rsid w:val="003F06A9"/>
    <w:rsid w:val="00407FBD"/>
    <w:rsid w:val="004222E9"/>
    <w:rsid w:val="004307FC"/>
    <w:rsid w:val="00435CA6"/>
    <w:rsid w:val="00436A7D"/>
    <w:rsid w:val="0044522F"/>
    <w:rsid w:val="00446352"/>
    <w:rsid w:val="00454AD9"/>
    <w:rsid w:val="004633BE"/>
    <w:rsid w:val="00471ABB"/>
    <w:rsid w:val="00485B8D"/>
    <w:rsid w:val="00496A04"/>
    <w:rsid w:val="004A0E68"/>
    <w:rsid w:val="004A22F2"/>
    <w:rsid w:val="004D467A"/>
    <w:rsid w:val="004E22EB"/>
    <w:rsid w:val="004E5AD5"/>
    <w:rsid w:val="004F551A"/>
    <w:rsid w:val="0050587E"/>
    <w:rsid w:val="00543856"/>
    <w:rsid w:val="00566520"/>
    <w:rsid w:val="0058037A"/>
    <w:rsid w:val="0059524C"/>
    <w:rsid w:val="005A2A1F"/>
    <w:rsid w:val="005A3759"/>
    <w:rsid w:val="005B31E0"/>
    <w:rsid w:val="005D5309"/>
    <w:rsid w:val="005F4352"/>
    <w:rsid w:val="006048E1"/>
    <w:rsid w:val="006404AF"/>
    <w:rsid w:val="00650D2A"/>
    <w:rsid w:val="006A3C9D"/>
    <w:rsid w:val="006B0A43"/>
    <w:rsid w:val="006B23AD"/>
    <w:rsid w:val="006B3040"/>
    <w:rsid w:val="006C50C4"/>
    <w:rsid w:val="006D4F13"/>
    <w:rsid w:val="00702CB4"/>
    <w:rsid w:val="007039CC"/>
    <w:rsid w:val="007415B6"/>
    <w:rsid w:val="007511B0"/>
    <w:rsid w:val="007513CB"/>
    <w:rsid w:val="00757B2B"/>
    <w:rsid w:val="00765CB3"/>
    <w:rsid w:val="007A0415"/>
    <w:rsid w:val="007A0D88"/>
    <w:rsid w:val="008061A3"/>
    <w:rsid w:val="00822C25"/>
    <w:rsid w:val="008965D2"/>
    <w:rsid w:val="008B4758"/>
    <w:rsid w:val="008B6CDB"/>
    <w:rsid w:val="008E1CD9"/>
    <w:rsid w:val="008F265D"/>
    <w:rsid w:val="0094789F"/>
    <w:rsid w:val="00950CA3"/>
    <w:rsid w:val="00977204"/>
    <w:rsid w:val="009B3A80"/>
    <w:rsid w:val="009C1FD4"/>
    <w:rsid w:val="009D5091"/>
    <w:rsid w:val="009E719B"/>
    <w:rsid w:val="00A236D3"/>
    <w:rsid w:val="00A33129"/>
    <w:rsid w:val="00A800BC"/>
    <w:rsid w:val="00AA6F84"/>
    <w:rsid w:val="00AB0E25"/>
    <w:rsid w:val="00AB60AC"/>
    <w:rsid w:val="00AB6627"/>
    <w:rsid w:val="00AE0660"/>
    <w:rsid w:val="00B11495"/>
    <w:rsid w:val="00B13E95"/>
    <w:rsid w:val="00B51BFA"/>
    <w:rsid w:val="00B760DE"/>
    <w:rsid w:val="00BB1B7A"/>
    <w:rsid w:val="00BB2560"/>
    <w:rsid w:val="00BB468E"/>
    <w:rsid w:val="00BB527B"/>
    <w:rsid w:val="00BE015C"/>
    <w:rsid w:val="00BF09C5"/>
    <w:rsid w:val="00C027B0"/>
    <w:rsid w:val="00C05078"/>
    <w:rsid w:val="00C123A8"/>
    <w:rsid w:val="00C17104"/>
    <w:rsid w:val="00C3023F"/>
    <w:rsid w:val="00C45750"/>
    <w:rsid w:val="00C46055"/>
    <w:rsid w:val="00C70FE9"/>
    <w:rsid w:val="00C86727"/>
    <w:rsid w:val="00C876E1"/>
    <w:rsid w:val="00C90950"/>
    <w:rsid w:val="00C96C6D"/>
    <w:rsid w:val="00CB5D57"/>
    <w:rsid w:val="00CC7970"/>
    <w:rsid w:val="00CE5371"/>
    <w:rsid w:val="00CF6398"/>
    <w:rsid w:val="00D210C5"/>
    <w:rsid w:val="00D21869"/>
    <w:rsid w:val="00D32119"/>
    <w:rsid w:val="00D560C6"/>
    <w:rsid w:val="00D57883"/>
    <w:rsid w:val="00D87FA6"/>
    <w:rsid w:val="00D930E1"/>
    <w:rsid w:val="00DC24B5"/>
    <w:rsid w:val="00DC7D46"/>
    <w:rsid w:val="00DD34AD"/>
    <w:rsid w:val="00DE6D65"/>
    <w:rsid w:val="00E0665B"/>
    <w:rsid w:val="00E41D02"/>
    <w:rsid w:val="00E43C55"/>
    <w:rsid w:val="00E45C11"/>
    <w:rsid w:val="00E505F9"/>
    <w:rsid w:val="00E61DC3"/>
    <w:rsid w:val="00E80851"/>
    <w:rsid w:val="00E955AF"/>
    <w:rsid w:val="00E965DB"/>
    <w:rsid w:val="00F21A3E"/>
    <w:rsid w:val="00F47993"/>
    <w:rsid w:val="00F65F91"/>
    <w:rsid w:val="00F93079"/>
    <w:rsid w:val="00FA3402"/>
    <w:rsid w:val="00FA3D2E"/>
    <w:rsid w:val="00FA56CE"/>
    <w:rsid w:val="00FB61D9"/>
    <w:rsid w:val="00FC19A6"/>
    <w:rsid w:val="00FE1EDE"/>
    <w:rsid w:val="00FE3C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790C38B"/>
  <w15:docId w15:val="{EB69099C-C99A-437B-BF60-023F1A815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E1EDE"/>
    <w:rPr>
      <w:rFonts w:ascii="MS Sans Serif" w:hAnsi="MS Sans Serif" w:cs="MS Sans Serif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FE1EDE"/>
    <w:pPr>
      <w:keepNext/>
      <w:jc w:val="center"/>
      <w:outlineLvl w:val="0"/>
    </w:pPr>
    <w:rPr>
      <w:sz w:val="24"/>
      <w:szCs w:val="24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sid w:val="00407FBD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styleId="Testofumetto">
    <w:name w:val="Balloon Text"/>
    <w:basedOn w:val="Normale"/>
    <w:link w:val="TestofumettoCarattere"/>
    <w:uiPriority w:val="99"/>
    <w:rsid w:val="00FE1ED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rsid w:val="00FE1EDE"/>
    <w:rPr>
      <w:rFonts w:ascii="Tahoma" w:hAnsi="Tahoma" w:cs="Tahoma"/>
      <w:sz w:val="16"/>
      <w:szCs w:val="16"/>
      <w:lang w:val="en-US" w:eastAsia="it-IT"/>
    </w:rPr>
  </w:style>
  <w:style w:type="character" w:styleId="Collegamentoipertestuale">
    <w:name w:val="Hyperlink"/>
    <w:uiPriority w:val="99"/>
    <w:rsid w:val="00FE1EDE"/>
    <w:rPr>
      <w:rFonts w:ascii="Times New Roman" w:hAnsi="Times New Roman" w:cs="Times New Roman"/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FE1ED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FE1EDE"/>
    <w:rPr>
      <w:rFonts w:ascii="MS Sans Serif" w:hAnsi="MS Sans Serif" w:cs="MS Sans Serif"/>
      <w:sz w:val="20"/>
      <w:szCs w:val="20"/>
      <w:lang w:val="en-US"/>
    </w:rPr>
  </w:style>
  <w:style w:type="paragraph" w:styleId="Pidipagina">
    <w:name w:val="footer"/>
    <w:basedOn w:val="Normale"/>
    <w:link w:val="PidipaginaCarattere"/>
    <w:uiPriority w:val="99"/>
    <w:rsid w:val="00FE1ED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FE1EDE"/>
    <w:rPr>
      <w:rFonts w:ascii="MS Sans Serif" w:hAnsi="MS Sans Serif" w:cs="MS Sans Serif"/>
      <w:sz w:val="20"/>
      <w:szCs w:val="20"/>
      <w:lang w:val="en-US"/>
    </w:rPr>
  </w:style>
  <w:style w:type="character" w:styleId="Collegamentovisitato">
    <w:name w:val="FollowedHyperlink"/>
    <w:uiPriority w:val="99"/>
    <w:rsid w:val="00FE1EDE"/>
    <w:rPr>
      <w:rFonts w:ascii="Times New Roman" w:hAnsi="Times New Roman" w:cs="Times New Roman"/>
      <w:color w:val="800080"/>
      <w:u w:val="single"/>
    </w:rPr>
  </w:style>
  <w:style w:type="paragraph" w:styleId="Titolo">
    <w:name w:val="Title"/>
    <w:basedOn w:val="Normale"/>
    <w:next w:val="Sottotitolo"/>
    <w:link w:val="TitoloCarattere"/>
    <w:qFormat/>
    <w:rsid w:val="00026EB9"/>
    <w:pPr>
      <w:widowControl w:val="0"/>
      <w:suppressAutoHyphens/>
      <w:jc w:val="center"/>
    </w:pPr>
    <w:rPr>
      <w:rFonts w:ascii="Times New Roman" w:eastAsia="SimSun" w:hAnsi="Times New Roman" w:cs="Mangal"/>
      <w:b/>
      <w:bCs/>
      <w:color w:val="00000A"/>
      <w:kern w:val="1"/>
      <w:sz w:val="48"/>
      <w:szCs w:val="48"/>
      <w:lang w:eastAsia="hi-IN" w:bidi="hi-IN"/>
    </w:rPr>
  </w:style>
  <w:style w:type="character" w:customStyle="1" w:styleId="TitoloCarattere">
    <w:name w:val="Titolo Carattere"/>
    <w:basedOn w:val="Carpredefinitoparagrafo"/>
    <w:link w:val="Titolo"/>
    <w:rsid w:val="00026EB9"/>
    <w:rPr>
      <w:rFonts w:ascii="Times New Roman" w:eastAsia="SimSun" w:hAnsi="Times New Roman" w:cs="Mangal"/>
      <w:b/>
      <w:bCs/>
      <w:color w:val="00000A"/>
      <w:kern w:val="1"/>
      <w:sz w:val="48"/>
      <w:szCs w:val="48"/>
      <w:lang w:eastAsia="hi-IN" w:bidi="hi-IN"/>
    </w:rPr>
  </w:style>
  <w:style w:type="paragraph" w:styleId="Sottotitolo">
    <w:name w:val="Subtitle"/>
    <w:basedOn w:val="Normale"/>
    <w:next w:val="Corpotesto"/>
    <w:link w:val="SottotitoloCarattere"/>
    <w:qFormat/>
    <w:rsid w:val="00026EB9"/>
    <w:pPr>
      <w:widowControl w:val="0"/>
      <w:suppressAutoHyphens/>
      <w:spacing w:after="60"/>
      <w:jc w:val="center"/>
    </w:pPr>
    <w:rPr>
      <w:rFonts w:ascii="Cambria" w:eastAsia="SimSun" w:hAnsi="Cambria" w:cs="font275"/>
      <w:i/>
      <w:iCs/>
      <w:kern w:val="1"/>
      <w:sz w:val="24"/>
      <w:szCs w:val="24"/>
      <w:lang w:eastAsia="hi-IN" w:bidi="hi-IN"/>
    </w:rPr>
  </w:style>
  <w:style w:type="character" w:customStyle="1" w:styleId="SottotitoloCarattere">
    <w:name w:val="Sottotitolo Carattere"/>
    <w:basedOn w:val="Carpredefinitoparagrafo"/>
    <w:link w:val="Sottotitolo"/>
    <w:rsid w:val="00026EB9"/>
    <w:rPr>
      <w:rFonts w:ascii="Cambria" w:eastAsia="SimSun" w:hAnsi="Cambria" w:cs="font275"/>
      <w:i/>
      <w:iCs/>
      <w:kern w:val="1"/>
      <w:sz w:val="24"/>
      <w:szCs w:val="24"/>
      <w:lang w:eastAsia="hi-IN" w:bidi="hi-IN"/>
    </w:rPr>
  </w:style>
  <w:style w:type="paragraph" w:customStyle="1" w:styleId="Paragrafoelenco1">
    <w:name w:val="Paragrafo elenco1"/>
    <w:basedOn w:val="Normale"/>
    <w:rsid w:val="00026EB9"/>
    <w:pPr>
      <w:widowControl w:val="0"/>
      <w:suppressAutoHyphens/>
      <w:ind w:left="708"/>
    </w:pPr>
    <w:rPr>
      <w:rFonts w:ascii="Times New Roman" w:eastAsia="SimSun" w:hAnsi="Times New Roman" w:cs="Mangal"/>
      <w:color w:val="00000A"/>
      <w:kern w:val="1"/>
      <w:sz w:val="24"/>
      <w:szCs w:val="24"/>
      <w:lang w:eastAsia="hi-IN" w:bidi="hi-I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026EB9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026EB9"/>
    <w:rPr>
      <w:rFonts w:ascii="MS Sans Serif" w:hAnsi="MS Sans Serif" w:cs="MS Sans Serif"/>
      <w:lang w:val="en-US"/>
    </w:rPr>
  </w:style>
  <w:style w:type="paragraph" w:customStyle="1" w:styleId="Default">
    <w:name w:val="Default"/>
    <w:rsid w:val="000529D2"/>
    <w:pPr>
      <w:suppressAutoHyphens/>
      <w:spacing w:line="100" w:lineRule="atLeast"/>
    </w:pPr>
    <w:rPr>
      <w:rFonts w:ascii="Times New Roman" w:hAnsi="Times New Roman"/>
      <w:color w:val="000000"/>
      <w:kern w:val="1"/>
      <w:sz w:val="24"/>
      <w:szCs w:val="24"/>
      <w:lang w:eastAsia="hi-IN" w:bidi="hi-IN"/>
    </w:rPr>
  </w:style>
  <w:style w:type="paragraph" w:styleId="Paragrafoelenco">
    <w:name w:val="List Paragraph"/>
    <w:basedOn w:val="Normale"/>
    <w:link w:val="ParagrafoelencoCarattere"/>
    <w:uiPriority w:val="1"/>
    <w:qFormat/>
    <w:rsid w:val="000529D2"/>
    <w:pPr>
      <w:widowControl w:val="0"/>
      <w:suppressAutoHyphens/>
      <w:ind w:left="708"/>
    </w:pPr>
    <w:rPr>
      <w:rFonts w:ascii="Times New Roman" w:hAnsi="Times New Roman" w:cs="Times New Roman"/>
      <w:kern w:val="1"/>
      <w:sz w:val="24"/>
      <w:szCs w:val="24"/>
      <w:lang w:eastAsia="hi-IN" w:bidi="hi-IN"/>
    </w:rPr>
  </w:style>
  <w:style w:type="paragraph" w:customStyle="1" w:styleId="Contenutotabella">
    <w:name w:val="Contenuto tabella"/>
    <w:basedOn w:val="Normale"/>
    <w:rsid w:val="000529D2"/>
    <w:pPr>
      <w:widowControl w:val="0"/>
      <w:suppressLineNumbers/>
      <w:suppressAutoHyphens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table" w:styleId="Grigliatabella">
    <w:name w:val="Table Grid"/>
    <w:basedOn w:val="Tabellanormale"/>
    <w:uiPriority w:val="59"/>
    <w:rsid w:val="00F930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semiHidden/>
    <w:unhideWhenUsed/>
    <w:rsid w:val="00436A7D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446352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qFormat/>
    <w:rsid w:val="00192D38"/>
    <w:pPr>
      <w:widowControl w:val="0"/>
      <w:autoSpaceDE w:val="0"/>
      <w:autoSpaceDN w:val="0"/>
    </w:pPr>
    <w:rPr>
      <w:rFonts w:eastAsia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mma">
    <w:name w:val="Comma"/>
    <w:basedOn w:val="Paragrafoelenco"/>
    <w:link w:val="CommaCarattere"/>
    <w:qFormat/>
    <w:rsid w:val="00BF09C5"/>
    <w:pPr>
      <w:widowControl/>
      <w:numPr>
        <w:numId w:val="14"/>
      </w:numPr>
      <w:suppressAutoHyphens w:val="0"/>
      <w:spacing w:after="240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aragrafoelencoCarattere">
    <w:name w:val="Paragrafo elenco Carattere"/>
    <w:basedOn w:val="Carpredefinitoparagrafo"/>
    <w:link w:val="Paragrafoelenco"/>
    <w:uiPriority w:val="1"/>
    <w:rsid w:val="00BF09C5"/>
    <w:rPr>
      <w:rFonts w:ascii="Times New Roman" w:hAnsi="Times New Roman"/>
      <w:kern w:val="1"/>
      <w:sz w:val="24"/>
      <w:szCs w:val="24"/>
      <w:lang w:eastAsia="hi-IN" w:bidi="hi-IN"/>
    </w:rPr>
  </w:style>
  <w:style w:type="character" w:customStyle="1" w:styleId="CommaCarattere">
    <w:name w:val="Comma Carattere"/>
    <w:basedOn w:val="ParagrafoelencoCarattere"/>
    <w:link w:val="Comma"/>
    <w:rsid w:val="00BF09C5"/>
    <w:rPr>
      <w:rFonts w:asciiTheme="minorHAnsi" w:eastAsiaTheme="minorHAnsi" w:hAnsiTheme="minorHAnsi" w:cstheme="minorBidi"/>
      <w:kern w:val="1"/>
      <w:sz w:val="22"/>
      <w:szCs w:val="22"/>
      <w:lang w:eastAsia="en-US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613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CE63D4-C781-4FE0-ABDD-1A8B4030F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741</Words>
  <Characters>4792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Ministero dell'Istruzione, dell'Università e della Ricerca - Ufficio Scolastico Regionale per il Lazio</vt:lpstr>
    </vt:vector>
  </TitlesOfParts>
  <Company>Dir. Did. I° Circolo Aprilia</Company>
  <LinksUpToDate>false</LinksUpToDate>
  <CharactersWithSpaces>5522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Ministero dell'Istruzione, dell'Università e della Ricerca - Ufficio Scolastico Regionale per il Lazio</dc:title>
  <dc:creator>Istituto Compresivo Gramasci - Aprilia - Lt</dc:creator>
  <cp:lastModifiedBy>Floriana Vinci</cp:lastModifiedBy>
  <cp:revision>59</cp:revision>
  <cp:lastPrinted>2024-03-01T19:23:00Z</cp:lastPrinted>
  <dcterms:created xsi:type="dcterms:W3CDTF">2022-12-23T12:05:00Z</dcterms:created>
  <dcterms:modified xsi:type="dcterms:W3CDTF">2024-11-04T19:41:00Z</dcterms:modified>
</cp:coreProperties>
</file>